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246" w:rsidRDefault="00943246" w:rsidP="00943246">
      <w:pPr>
        <w:pStyle w:val="Tekstpodstawowy"/>
        <w:jc w:val="right"/>
        <w:rPr>
          <w:sz w:val="20"/>
        </w:rPr>
      </w:pPr>
      <w:proofErr w:type="spellStart"/>
      <w:r>
        <w:rPr>
          <w:i/>
          <w:iCs/>
          <w:sz w:val="20"/>
          <w:lang w:val="de-DE"/>
        </w:rPr>
        <w:t>Załącznik</w:t>
      </w:r>
      <w:proofErr w:type="spellEnd"/>
      <w:r>
        <w:rPr>
          <w:i/>
          <w:iCs/>
          <w:sz w:val="20"/>
          <w:lang w:val="de-DE"/>
        </w:rPr>
        <w:t xml:space="preserve"> </w:t>
      </w:r>
      <w:proofErr w:type="spellStart"/>
      <w:r>
        <w:rPr>
          <w:i/>
          <w:iCs/>
          <w:sz w:val="20"/>
          <w:lang w:val="de-DE"/>
        </w:rPr>
        <w:t>nr</w:t>
      </w:r>
      <w:proofErr w:type="spellEnd"/>
      <w:r>
        <w:rPr>
          <w:i/>
          <w:iCs/>
          <w:sz w:val="20"/>
          <w:lang w:val="de-DE"/>
        </w:rPr>
        <w:t xml:space="preserve"> 7</w:t>
      </w:r>
    </w:p>
    <w:p w:rsidR="00073F00" w:rsidRDefault="00073F00" w:rsidP="00073F00">
      <w:pPr>
        <w:pStyle w:val="Tekstprzypisudolnego"/>
        <w:rPr>
          <w:b/>
          <w:bCs/>
          <w:sz w:val="24"/>
        </w:rPr>
      </w:pPr>
    </w:p>
    <w:p w:rsidR="00073F00" w:rsidRDefault="00073F00" w:rsidP="00073F00">
      <w:pPr>
        <w:pStyle w:val="Tekstprzypisudolnego"/>
        <w:rPr>
          <w:sz w:val="24"/>
          <w:szCs w:val="24"/>
        </w:rPr>
      </w:pPr>
    </w:p>
    <w:p w:rsidR="00073F00" w:rsidRDefault="00073F00" w:rsidP="00073F00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073F00" w:rsidRDefault="00073F00" w:rsidP="00073F00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073F00" w:rsidRDefault="00073F00" w:rsidP="00073F00">
      <w:pPr>
        <w:pStyle w:val="Tekstprzypisudolnego"/>
        <w:rPr>
          <w:szCs w:val="24"/>
        </w:rPr>
      </w:pPr>
    </w:p>
    <w:p w:rsidR="00073F00" w:rsidRDefault="00073F00" w:rsidP="00073F00">
      <w:pPr>
        <w:pStyle w:val="Tekstpodstawowy"/>
        <w:jc w:val="left"/>
        <w:rPr>
          <w:b w:val="0"/>
          <w:bCs w:val="0"/>
          <w:sz w:val="24"/>
        </w:rPr>
      </w:pPr>
    </w:p>
    <w:p w:rsidR="00073F00" w:rsidRPr="00E8419D" w:rsidRDefault="002952BE" w:rsidP="00073F00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Powiat</w:t>
      </w:r>
      <w:r w:rsidR="00073F00" w:rsidRPr="00E8419D">
        <w:rPr>
          <w:bCs w:val="0"/>
          <w:sz w:val="28"/>
          <w:szCs w:val="28"/>
        </w:rPr>
        <w:t xml:space="preserve"> Tarnobrzeski</w:t>
      </w:r>
    </w:p>
    <w:p w:rsidR="00073F00" w:rsidRPr="00E8419D" w:rsidRDefault="00073F00" w:rsidP="00073F00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073F00" w:rsidRDefault="00073F00" w:rsidP="00073F00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B05831" w:rsidRDefault="00B05831" w:rsidP="00B33E75">
      <w:pPr>
        <w:pStyle w:val="Tekstpodstawowy"/>
        <w:jc w:val="left"/>
        <w:rPr>
          <w:b w:val="0"/>
          <w:bCs w:val="0"/>
          <w:sz w:val="24"/>
        </w:rPr>
      </w:pPr>
    </w:p>
    <w:p w:rsidR="00073F00" w:rsidRDefault="00073F00" w:rsidP="00B33E75">
      <w:pPr>
        <w:pStyle w:val="Tekstpodstawowy"/>
        <w:jc w:val="left"/>
        <w:rPr>
          <w:b w:val="0"/>
          <w:bCs w:val="0"/>
          <w:sz w:val="24"/>
        </w:rPr>
      </w:pPr>
    </w:p>
    <w:p w:rsidR="00073F00" w:rsidRDefault="00073F00" w:rsidP="00B33E75">
      <w:pPr>
        <w:pStyle w:val="Tekstpodstawowy"/>
        <w:jc w:val="left"/>
        <w:rPr>
          <w:b w:val="0"/>
          <w:bCs w:val="0"/>
          <w:sz w:val="24"/>
        </w:rPr>
      </w:pPr>
    </w:p>
    <w:p w:rsidR="00591548" w:rsidRDefault="00591548" w:rsidP="00B33E75">
      <w:pPr>
        <w:pStyle w:val="Tekstpodstawowy"/>
        <w:jc w:val="left"/>
        <w:rPr>
          <w:b w:val="0"/>
          <w:bCs w:val="0"/>
          <w:sz w:val="24"/>
        </w:rPr>
      </w:pPr>
    </w:p>
    <w:p w:rsidR="005B7BE4" w:rsidRPr="005B7BE4" w:rsidRDefault="005B7BE4" w:rsidP="005B7BE4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073F00" w:rsidRPr="005B7BE4" w:rsidRDefault="005B7BE4" w:rsidP="005B7BE4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B05831" w:rsidRDefault="00B05831" w:rsidP="00B33E75">
      <w:pPr>
        <w:pStyle w:val="Tekstpodstawowy"/>
        <w:jc w:val="left"/>
        <w:rPr>
          <w:b w:val="0"/>
          <w:bCs w:val="0"/>
          <w:sz w:val="24"/>
        </w:rPr>
      </w:pPr>
    </w:p>
    <w:p w:rsidR="00073F00" w:rsidRDefault="00073F00" w:rsidP="00B33E75">
      <w:pPr>
        <w:pStyle w:val="Tekstpodstawowy"/>
        <w:jc w:val="left"/>
        <w:rPr>
          <w:b w:val="0"/>
          <w:bCs w:val="0"/>
          <w:sz w:val="24"/>
        </w:rPr>
      </w:pPr>
    </w:p>
    <w:p w:rsidR="005B7BE4" w:rsidRDefault="005B7BE4" w:rsidP="00B33E75">
      <w:pPr>
        <w:pStyle w:val="Tekstpodstawowy"/>
        <w:jc w:val="left"/>
        <w:rPr>
          <w:b w:val="0"/>
          <w:bCs w:val="0"/>
          <w:sz w:val="24"/>
        </w:rPr>
      </w:pPr>
    </w:p>
    <w:p w:rsidR="005B7BE4" w:rsidRPr="005B7BE4" w:rsidRDefault="005B7BE4" w:rsidP="005B7BE4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5B7BE4" w:rsidRPr="005B7BE4" w:rsidRDefault="005B7BE4" w:rsidP="005B7BE4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5B7BE4" w:rsidRPr="005B7BE4" w:rsidRDefault="005B7BE4" w:rsidP="005B7BE4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5B7BE4" w:rsidRPr="005B7BE4" w:rsidRDefault="005B7BE4" w:rsidP="005B7BE4">
      <w:pPr>
        <w:pStyle w:val="Tekstpodstawowy"/>
        <w:spacing w:line="276" w:lineRule="auto"/>
        <w:rPr>
          <w:b w:val="0"/>
          <w:bCs w:val="0"/>
          <w:sz w:val="24"/>
        </w:rPr>
      </w:pPr>
    </w:p>
    <w:p w:rsidR="005B7BE4" w:rsidRPr="005B7BE4" w:rsidRDefault="005B7BE4" w:rsidP="005B7BE4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5B7BE4" w:rsidRPr="005B7BE4" w:rsidRDefault="005B7BE4" w:rsidP="005B7BE4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5B7BE4" w:rsidRPr="005B7BE4" w:rsidRDefault="005B7BE4" w:rsidP="005B7BE4">
      <w:pPr>
        <w:pStyle w:val="Tekstpodstawowy"/>
        <w:spacing w:line="276" w:lineRule="auto"/>
        <w:rPr>
          <w:b w:val="0"/>
          <w:bCs w:val="0"/>
          <w:sz w:val="24"/>
        </w:rPr>
      </w:pPr>
    </w:p>
    <w:p w:rsidR="005B7BE4" w:rsidRPr="005B7BE4" w:rsidRDefault="009F12CA" w:rsidP="005B7BE4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oświadcza</w:t>
      </w:r>
      <w:r w:rsidR="005B7BE4" w:rsidRPr="005B7BE4">
        <w:rPr>
          <w:bCs w:val="0"/>
          <w:sz w:val="24"/>
        </w:rPr>
        <w:t>m(/y)</w:t>
      </w:r>
      <w:r w:rsidR="005B7BE4" w:rsidRPr="005B7BE4">
        <w:rPr>
          <w:b w:val="0"/>
          <w:bCs w:val="0"/>
          <w:sz w:val="24"/>
        </w:rPr>
        <w:t>,</w:t>
      </w:r>
    </w:p>
    <w:p w:rsidR="005A304F" w:rsidRPr="005A304F" w:rsidRDefault="005B7BE4" w:rsidP="005A304F">
      <w:pPr>
        <w:pStyle w:val="Tekstpodstawowy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że wyżej wymieniony podmiot</w:t>
      </w:r>
      <w:r w:rsidR="005A304F">
        <w:rPr>
          <w:b w:val="0"/>
          <w:bCs w:val="0"/>
          <w:sz w:val="24"/>
        </w:rPr>
        <w:t xml:space="preserve"> </w:t>
      </w:r>
      <w:r w:rsidR="005A304F" w:rsidRPr="005A304F">
        <w:rPr>
          <w:b w:val="0"/>
          <w:bCs w:val="0"/>
          <w:sz w:val="24"/>
        </w:rPr>
        <w:t xml:space="preserve">stosownie do art. 22a ustawy z dnia 29 stycznia 2004 r. – Prawo zamówień publicznych </w:t>
      </w:r>
      <w:r w:rsidR="00C335E3">
        <w:rPr>
          <w:b w:val="0"/>
          <w:bCs w:val="0"/>
          <w:sz w:val="24"/>
        </w:rPr>
        <w:t>(</w:t>
      </w:r>
      <w:r w:rsidR="00EA34E9">
        <w:rPr>
          <w:b w:val="0"/>
          <w:bCs w:val="0"/>
          <w:sz w:val="24"/>
        </w:rPr>
        <w:t>Dz. U. z 2019 r. poz. 1843</w:t>
      </w:r>
      <w:r w:rsidR="005A304F" w:rsidRPr="005A304F">
        <w:rPr>
          <w:b w:val="0"/>
          <w:bCs w:val="0"/>
          <w:sz w:val="24"/>
        </w:rPr>
        <w:t xml:space="preserve"> z późniejszymi zmianami), odda Wykonawcy</w:t>
      </w:r>
    </w:p>
    <w:p w:rsidR="005A304F" w:rsidRPr="005A304F" w:rsidRDefault="005A304F" w:rsidP="005A304F">
      <w:pPr>
        <w:pStyle w:val="Tekstpodstawowy"/>
        <w:rPr>
          <w:b w:val="0"/>
          <w:bCs w:val="0"/>
          <w:sz w:val="24"/>
        </w:rPr>
      </w:pPr>
    </w:p>
    <w:p w:rsidR="005A304F" w:rsidRPr="005A304F" w:rsidRDefault="005A304F" w:rsidP="005A304F">
      <w:pPr>
        <w:pStyle w:val="Tekstpodstawowy"/>
        <w:rPr>
          <w:b w:val="0"/>
          <w:bCs w:val="0"/>
          <w:sz w:val="24"/>
        </w:rPr>
      </w:pPr>
    </w:p>
    <w:p w:rsidR="005A304F" w:rsidRPr="005A304F" w:rsidRDefault="005A304F" w:rsidP="005A304F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5A304F" w:rsidRPr="005A304F" w:rsidRDefault="00C335E3" w:rsidP="005A304F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="005A304F" w:rsidRPr="005A304F">
        <w:rPr>
          <w:b w:val="0"/>
          <w:bCs w:val="0"/>
          <w:sz w:val="20"/>
          <w:szCs w:val="20"/>
        </w:rPr>
        <w:t>Wykonawcy składającego ofertę)</w:t>
      </w:r>
    </w:p>
    <w:p w:rsidR="005A304F" w:rsidRPr="005A304F" w:rsidRDefault="005A304F" w:rsidP="005A304F">
      <w:pPr>
        <w:pStyle w:val="Tekstpodstawowy"/>
        <w:jc w:val="left"/>
        <w:rPr>
          <w:b w:val="0"/>
          <w:bCs w:val="0"/>
          <w:sz w:val="24"/>
        </w:rPr>
      </w:pPr>
    </w:p>
    <w:p w:rsidR="005A304F" w:rsidRDefault="005A304F" w:rsidP="005A304F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do dyspozycji niezbędne zasoby</w:t>
      </w:r>
      <w:r w:rsidR="00E82F3E">
        <w:rPr>
          <w:rStyle w:val="Odwoanieprzypisudolnego"/>
          <w:b w:val="0"/>
          <w:bCs w:val="0"/>
          <w:sz w:val="24"/>
        </w:rPr>
        <w:footnoteReference w:id="1"/>
      </w:r>
      <w:r w:rsidRPr="005A304F">
        <w:rPr>
          <w:b w:val="0"/>
          <w:bCs w:val="0"/>
          <w:sz w:val="24"/>
        </w:rPr>
        <w:t xml:space="preserve"> </w:t>
      </w:r>
    </w:p>
    <w:p w:rsidR="005A304F" w:rsidRDefault="005A304F" w:rsidP="005A304F">
      <w:pPr>
        <w:pStyle w:val="Tekstpodstawowy"/>
        <w:jc w:val="left"/>
        <w:rPr>
          <w:b w:val="0"/>
          <w:bCs w:val="0"/>
          <w:sz w:val="24"/>
        </w:rPr>
      </w:pPr>
    </w:p>
    <w:p w:rsidR="005A304F" w:rsidRPr="005A304F" w:rsidRDefault="005A304F" w:rsidP="005A304F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 w:rsidR="00C335E3">
        <w:rPr>
          <w:b w:val="0"/>
          <w:bCs w:val="0"/>
          <w:sz w:val="24"/>
        </w:rPr>
        <w:t>…………………………</w:t>
      </w:r>
    </w:p>
    <w:p w:rsidR="005A304F" w:rsidRPr="005A304F" w:rsidRDefault="005A304F" w:rsidP="005A304F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(zakres udostępnianych zasobów)</w:t>
      </w:r>
    </w:p>
    <w:p w:rsidR="005A304F" w:rsidRPr="005A304F" w:rsidRDefault="005A304F" w:rsidP="005A304F">
      <w:pPr>
        <w:pStyle w:val="Tekstpodstawowy"/>
        <w:rPr>
          <w:b w:val="0"/>
          <w:bCs w:val="0"/>
          <w:sz w:val="24"/>
        </w:rPr>
      </w:pPr>
    </w:p>
    <w:p w:rsidR="005A304F" w:rsidRPr="005A304F" w:rsidRDefault="005A304F" w:rsidP="005A304F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</w:t>
      </w:r>
      <w:r w:rsidR="00D07E9E">
        <w:rPr>
          <w:b w:val="0"/>
          <w:bCs w:val="0"/>
          <w:sz w:val="24"/>
        </w:rPr>
        <w:t xml:space="preserve">potrzeby realizacji </w:t>
      </w:r>
      <w:r w:rsidR="00694354">
        <w:rPr>
          <w:b w:val="0"/>
          <w:bCs w:val="0"/>
          <w:sz w:val="24"/>
        </w:rPr>
        <w:t>zamówienia pn.</w:t>
      </w:r>
      <w:r w:rsidRPr="005A304F">
        <w:rPr>
          <w:b w:val="0"/>
          <w:bCs w:val="0"/>
          <w:sz w:val="24"/>
        </w:rPr>
        <w:t xml:space="preserve"> </w:t>
      </w:r>
      <w:r w:rsidR="004B56E0" w:rsidRPr="00201AF4">
        <w:rPr>
          <w:bCs w:val="0"/>
          <w:sz w:val="24"/>
        </w:rPr>
        <w:t>„</w:t>
      </w:r>
      <w:r w:rsidR="004B56E0" w:rsidRPr="0048683B">
        <w:rPr>
          <w:bCs w:val="0"/>
          <w:sz w:val="24"/>
        </w:rPr>
        <w:t>Modernizacja ewidencji gruntów i budynków dla obrębu Dęba, gmina Nowa Dęba (obszar wiejski), powiat tarnobrzeski</w:t>
      </w:r>
      <w:r w:rsidR="004B56E0" w:rsidRPr="00201AF4">
        <w:rPr>
          <w:bCs w:val="0"/>
          <w:sz w:val="24"/>
        </w:rPr>
        <w:t>”</w:t>
      </w:r>
      <w:bookmarkStart w:id="0" w:name="_GoBack"/>
      <w:bookmarkEnd w:id="0"/>
    </w:p>
    <w:p w:rsidR="005A304F" w:rsidRPr="005A304F" w:rsidRDefault="005A304F" w:rsidP="005A304F">
      <w:pPr>
        <w:pStyle w:val="Tekstpodstawowy"/>
        <w:rPr>
          <w:b w:val="0"/>
          <w:bCs w:val="0"/>
          <w:sz w:val="24"/>
        </w:rPr>
      </w:pPr>
    </w:p>
    <w:p w:rsidR="00591548" w:rsidRDefault="00591548" w:rsidP="005A304F">
      <w:pPr>
        <w:pStyle w:val="Tekstpodstawowy"/>
        <w:jc w:val="both"/>
        <w:rPr>
          <w:b w:val="0"/>
          <w:bCs w:val="0"/>
          <w:sz w:val="24"/>
        </w:rPr>
      </w:pPr>
    </w:p>
    <w:p w:rsidR="00591548" w:rsidRDefault="00591548" w:rsidP="005A304F">
      <w:pPr>
        <w:pStyle w:val="Tekstpodstawowy"/>
        <w:jc w:val="both"/>
        <w:rPr>
          <w:b w:val="0"/>
          <w:bCs w:val="0"/>
          <w:sz w:val="24"/>
        </w:rPr>
      </w:pPr>
    </w:p>
    <w:p w:rsidR="00591548" w:rsidRDefault="00591548" w:rsidP="005A304F">
      <w:pPr>
        <w:pStyle w:val="Tekstpodstawowy"/>
        <w:jc w:val="both"/>
        <w:rPr>
          <w:b w:val="0"/>
          <w:bCs w:val="0"/>
          <w:sz w:val="24"/>
        </w:rPr>
      </w:pPr>
    </w:p>
    <w:p w:rsidR="00591548" w:rsidRDefault="00591548" w:rsidP="005A304F">
      <w:pPr>
        <w:pStyle w:val="Tekstpodstawowy"/>
        <w:jc w:val="both"/>
        <w:rPr>
          <w:b w:val="0"/>
          <w:bCs w:val="0"/>
          <w:sz w:val="24"/>
        </w:rPr>
      </w:pPr>
    </w:p>
    <w:p w:rsidR="00591548" w:rsidRDefault="00591548" w:rsidP="005A304F">
      <w:pPr>
        <w:pStyle w:val="Tekstpodstawowy"/>
        <w:jc w:val="both"/>
        <w:rPr>
          <w:b w:val="0"/>
          <w:bCs w:val="0"/>
          <w:sz w:val="24"/>
        </w:rPr>
      </w:pPr>
    </w:p>
    <w:p w:rsidR="005A304F" w:rsidRDefault="005A304F" w:rsidP="005A304F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 xml:space="preserve">Sposób wykorzystania w/w zasobów przez wykonawcę </w:t>
      </w:r>
      <w:r>
        <w:rPr>
          <w:b w:val="0"/>
          <w:bCs w:val="0"/>
          <w:sz w:val="24"/>
        </w:rPr>
        <w:t>przy wykonywaniu zamówienia to</w:t>
      </w:r>
      <w:r w:rsidR="00591548">
        <w:rPr>
          <w:rStyle w:val="Odwoanieprzypisudolnego"/>
          <w:b w:val="0"/>
          <w:bCs w:val="0"/>
          <w:sz w:val="24"/>
        </w:rPr>
        <w:footnoteReference w:id="2"/>
      </w:r>
      <w:r w:rsidRPr="005A304F">
        <w:rPr>
          <w:b w:val="0"/>
          <w:bCs w:val="0"/>
          <w:sz w:val="24"/>
        </w:rPr>
        <w:t xml:space="preserve">: </w:t>
      </w:r>
    </w:p>
    <w:p w:rsidR="005A304F" w:rsidRPr="005A304F" w:rsidRDefault="005A304F" w:rsidP="005A304F">
      <w:pPr>
        <w:pStyle w:val="Tekstpodstawowy"/>
        <w:jc w:val="both"/>
        <w:rPr>
          <w:b w:val="0"/>
          <w:bCs w:val="0"/>
          <w:sz w:val="24"/>
        </w:rPr>
      </w:pPr>
    </w:p>
    <w:p w:rsidR="005A304F" w:rsidRDefault="005A304F" w:rsidP="005A304F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5E7796" w:rsidRDefault="005E7796" w:rsidP="005A304F">
      <w:pPr>
        <w:pStyle w:val="Tekstpodstawowy"/>
        <w:jc w:val="both"/>
        <w:rPr>
          <w:b w:val="0"/>
          <w:bCs w:val="0"/>
          <w:sz w:val="24"/>
        </w:rPr>
      </w:pPr>
    </w:p>
    <w:p w:rsidR="005E7796" w:rsidRPr="005A304F" w:rsidRDefault="005E7796" w:rsidP="005A304F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D07E9E" w:rsidRDefault="00D07E9E" w:rsidP="005A304F">
      <w:pPr>
        <w:pStyle w:val="Tekstpodstawowy"/>
        <w:jc w:val="left"/>
        <w:rPr>
          <w:b w:val="0"/>
          <w:bCs w:val="0"/>
          <w:sz w:val="24"/>
        </w:rPr>
      </w:pPr>
    </w:p>
    <w:p w:rsidR="005E7796" w:rsidRDefault="005E7796" w:rsidP="005A304F">
      <w:pPr>
        <w:pStyle w:val="Tekstpodstawowy"/>
        <w:jc w:val="left"/>
        <w:rPr>
          <w:b w:val="0"/>
          <w:bCs w:val="0"/>
          <w:sz w:val="24"/>
        </w:rPr>
      </w:pPr>
    </w:p>
    <w:p w:rsidR="005A304F" w:rsidRDefault="005A304F" w:rsidP="005A304F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Zak</w:t>
      </w:r>
      <w:r>
        <w:rPr>
          <w:b w:val="0"/>
          <w:bCs w:val="0"/>
          <w:sz w:val="24"/>
        </w:rPr>
        <w:t xml:space="preserve">res zamówienia, który zamierzam </w:t>
      </w:r>
      <w:r w:rsidRPr="005A304F">
        <w:rPr>
          <w:b w:val="0"/>
          <w:bCs w:val="0"/>
          <w:sz w:val="24"/>
        </w:rPr>
        <w:t>realizować</w:t>
      </w:r>
      <w:r>
        <w:rPr>
          <w:b w:val="0"/>
          <w:bCs w:val="0"/>
          <w:sz w:val="24"/>
        </w:rPr>
        <w:t>:</w:t>
      </w:r>
    </w:p>
    <w:p w:rsidR="005A304F" w:rsidRDefault="005A304F" w:rsidP="005A304F">
      <w:pPr>
        <w:pStyle w:val="Tekstpodstawowy"/>
        <w:jc w:val="left"/>
        <w:rPr>
          <w:b w:val="0"/>
          <w:bCs w:val="0"/>
          <w:sz w:val="24"/>
        </w:rPr>
      </w:pPr>
    </w:p>
    <w:p w:rsidR="005A304F" w:rsidRDefault="005A304F" w:rsidP="005A304F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5E7796" w:rsidRDefault="005E7796" w:rsidP="005A304F">
      <w:pPr>
        <w:pStyle w:val="Tekstpodstawowy"/>
        <w:jc w:val="left"/>
        <w:rPr>
          <w:b w:val="0"/>
          <w:bCs w:val="0"/>
          <w:sz w:val="24"/>
        </w:rPr>
      </w:pPr>
    </w:p>
    <w:p w:rsidR="005E7796" w:rsidRPr="005A304F" w:rsidRDefault="005E7796" w:rsidP="005A304F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5A304F" w:rsidRDefault="005A304F" w:rsidP="00E8142C">
      <w:pPr>
        <w:pStyle w:val="Tekstpodstawowy"/>
        <w:jc w:val="left"/>
        <w:rPr>
          <w:b w:val="0"/>
          <w:bCs w:val="0"/>
          <w:sz w:val="24"/>
        </w:rPr>
      </w:pPr>
    </w:p>
    <w:p w:rsidR="00E8142C" w:rsidRDefault="00E8142C" w:rsidP="00E8142C">
      <w:pPr>
        <w:pStyle w:val="Tekstpodstawowy"/>
        <w:jc w:val="left"/>
        <w:rPr>
          <w:b w:val="0"/>
          <w:bCs w:val="0"/>
          <w:sz w:val="24"/>
        </w:rPr>
      </w:pPr>
    </w:p>
    <w:p w:rsidR="00E8142C" w:rsidRDefault="00E8142C" w:rsidP="00E8142C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Okres naszego</w:t>
      </w:r>
      <w:r w:rsidRPr="00E773E1">
        <w:rPr>
          <w:b w:val="0"/>
          <w:bCs w:val="0"/>
          <w:sz w:val="24"/>
        </w:rPr>
        <w:t xml:space="preserve"> udzi</w:t>
      </w:r>
      <w:r>
        <w:rPr>
          <w:b w:val="0"/>
          <w:bCs w:val="0"/>
          <w:sz w:val="24"/>
        </w:rPr>
        <w:t>ału przy wykonywaniu zamówienia:</w:t>
      </w:r>
    </w:p>
    <w:p w:rsidR="00E8142C" w:rsidRDefault="00E8142C" w:rsidP="00E8142C">
      <w:pPr>
        <w:pStyle w:val="Tekstpodstawowy"/>
        <w:jc w:val="left"/>
        <w:rPr>
          <w:b w:val="0"/>
          <w:bCs w:val="0"/>
          <w:sz w:val="24"/>
        </w:rPr>
      </w:pPr>
    </w:p>
    <w:p w:rsidR="00E8142C" w:rsidRPr="005A304F" w:rsidRDefault="00E8142C" w:rsidP="00E8142C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E8142C" w:rsidRPr="005A304F" w:rsidRDefault="00E8142C" w:rsidP="00E8142C">
      <w:pPr>
        <w:pStyle w:val="Tekstpodstawowy"/>
        <w:jc w:val="left"/>
        <w:rPr>
          <w:b w:val="0"/>
          <w:bCs w:val="0"/>
          <w:sz w:val="24"/>
        </w:rPr>
      </w:pPr>
    </w:p>
    <w:p w:rsidR="005A304F" w:rsidRPr="005A304F" w:rsidRDefault="005A304F" w:rsidP="005A304F">
      <w:pPr>
        <w:pStyle w:val="Tekstpodstawowy"/>
        <w:rPr>
          <w:b w:val="0"/>
          <w:bCs w:val="0"/>
          <w:sz w:val="24"/>
        </w:rPr>
      </w:pPr>
    </w:p>
    <w:p w:rsidR="005A304F" w:rsidRDefault="00454543" w:rsidP="005A304F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Charakter</w:t>
      </w:r>
      <w:r w:rsidR="005A304F" w:rsidRPr="005A304F">
        <w:rPr>
          <w:b w:val="0"/>
          <w:bCs w:val="0"/>
          <w:sz w:val="24"/>
        </w:rPr>
        <w:t xml:space="preserve"> stosunku, jaki</w:t>
      </w:r>
      <w:r w:rsidR="005A304F">
        <w:rPr>
          <w:b w:val="0"/>
          <w:bCs w:val="0"/>
          <w:sz w:val="24"/>
        </w:rPr>
        <w:t xml:space="preserve"> będzie łączył nas z wykonawcą</w:t>
      </w:r>
      <w:r w:rsidR="00954374">
        <w:rPr>
          <w:rStyle w:val="Odwoanieprzypisudolnego"/>
          <w:b w:val="0"/>
          <w:bCs w:val="0"/>
          <w:sz w:val="24"/>
        </w:rPr>
        <w:footnoteReference w:id="3"/>
      </w:r>
      <w:r w:rsidR="005A304F" w:rsidRPr="005A304F">
        <w:rPr>
          <w:b w:val="0"/>
          <w:bCs w:val="0"/>
          <w:sz w:val="24"/>
        </w:rPr>
        <w:t xml:space="preserve">: </w:t>
      </w:r>
    </w:p>
    <w:p w:rsidR="005A304F" w:rsidRPr="005A304F" w:rsidRDefault="005A304F" w:rsidP="005A304F">
      <w:pPr>
        <w:pStyle w:val="Tekstpodstawowy"/>
        <w:rPr>
          <w:b w:val="0"/>
          <w:bCs w:val="0"/>
          <w:sz w:val="24"/>
        </w:rPr>
      </w:pPr>
    </w:p>
    <w:p w:rsidR="005A304F" w:rsidRDefault="005A304F" w:rsidP="005A304F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</w:t>
      </w:r>
      <w:r>
        <w:rPr>
          <w:b w:val="0"/>
          <w:bCs w:val="0"/>
          <w:sz w:val="24"/>
        </w:rPr>
        <w:t>……………………………………………………………………</w:t>
      </w:r>
    </w:p>
    <w:p w:rsidR="005E7796" w:rsidRDefault="005E7796" w:rsidP="005A304F">
      <w:pPr>
        <w:pStyle w:val="Tekstpodstawowy"/>
        <w:jc w:val="left"/>
        <w:rPr>
          <w:b w:val="0"/>
          <w:bCs w:val="0"/>
          <w:sz w:val="24"/>
        </w:rPr>
      </w:pPr>
    </w:p>
    <w:p w:rsidR="005E7796" w:rsidRDefault="005E7796" w:rsidP="005A304F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5A304F" w:rsidRDefault="005A304F" w:rsidP="005B7BE4">
      <w:pPr>
        <w:pStyle w:val="Tekstpodstawowy"/>
        <w:jc w:val="left"/>
        <w:rPr>
          <w:b w:val="0"/>
          <w:bCs w:val="0"/>
          <w:sz w:val="24"/>
        </w:rPr>
      </w:pPr>
    </w:p>
    <w:p w:rsidR="005A304F" w:rsidRDefault="005A304F" w:rsidP="005B7BE4">
      <w:pPr>
        <w:pStyle w:val="Tekstpodstawowy"/>
        <w:jc w:val="left"/>
        <w:rPr>
          <w:b w:val="0"/>
          <w:bCs w:val="0"/>
          <w:sz w:val="24"/>
        </w:rPr>
      </w:pPr>
    </w:p>
    <w:p w:rsidR="005A304F" w:rsidRDefault="005A304F" w:rsidP="005B7BE4">
      <w:pPr>
        <w:pStyle w:val="Tekstpodstawowy"/>
        <w:jc w:val="left"/>
        <w:rPr>
          <w:b w:val="0"/>
          <w:bCs w:val="0"/>
          <w:sz w:val="24"/>
        </w:rPr>
      </w:pPr>
    </w:p>
    <w:p w:rsidR="005A304F" w:rsidRDefault="005A304F" w:rsidP="005B7BE4">
      <w:pPr>
        <w:pStyle w:val="Tekstpodstawowy"/>
        <w:jc w:val="left"/>
        <w:rPr>
          <w:b w:val="0"/>
          <w:bCs w:val="0"/>
          <w:sz w:val="24"/>
        </w:rPr>
      </w:pPr>
    </w:p>
    <w:p w:rsidR="005A304F" w:rsidRDefault="005A304F" w:rsidP="005B7BE4">
      <w:pPr>
        <w:pStyle w:val="Tekstpodstawowy"/>
        <w:jc w:val="left"/>
        <w:rPr>
          <w:b w:val="0"/>
          <w:bCs w:val="0"/>
          <w:sz w:val="24"/>
        </w:rPr>
      </w:pPr>
    </w:p>
    <w:p w:rsidR="00BB0A73" w:rsidRDefault="00BB0A73" w:rsidP="00BB0A73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B0A73" w:rsidRDefault="00BB0A73" w:rsidP="00BB0A73">
      <w:pPr>
        <w:ind w:left="4248"/>
        <w:jc w:val="right"/>
      </w:pPr>
      <w:r>
        <w:t>..................................................................</w:t>
      </w:r>
    </w:p>
    <w:p w:rsidR="00BB0A73" w:rsidRDefault="00BB0A73" w:rsidP="00BB0A73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Podmiotu lub</w:t>
      </w:r>
    </w:p>
    <w:p w:rsidR="00823A42" w:rsidRDefault="00BB0A73" w:rsidP="001719A9">
      <w:pPr>
        <w:pStyle w:val="Tekstpodstawowy"/>
        <w:jc w:val="left"/>
        <w:rPr>
          <w:b w:val="0"/>
          <w:bCs w:val="0"/>
          <w:sz w:val="16"/>
          <w:szCs w:val="16"/>
        </w:rPr>
      </w:pPr>
      <w:r w:rsidRPr="001719A9">
        <w:rPr>
          <w:i/>
          <w:sz w:val="20"/>
        </w:rPr>
        <w:t xml:space="preserve">          </w:t>
      </w:r>
      <w:r w:rsidRPr="001719A9">
        <w:rPr>
          <w:i/>
          <w:sz w:val="20"/>
        </w:rPr>
        <w:tab/>
      </w:r>
      <w:r w:rsidRPr="001719A9">
        <w:rPr>
          <w:i/>
          <w:sz w:val="20"/>
        </w:rPr>
        <w:tab/>
      </w:r>
      <w:r w:rsidRPr="001719A9">
        <w:rPr>
          <w:i/>
          <w:sz w:val="20"/>
        </w:rPr>
        <w:tab/>
      </w:r>
      <w:r w:rsidRPr="001719A9">
        <w:rPr>
          <w:i/>
          <w:sz w:val="20"/>
        </w:rPr>
        <w:tab/>
      </w:r>
      <w:r w:rsidRPr="001719A9">
        <w:rPr>
          <w:i/>
          <w:sz w:val="20"/>
        </w:rPr>
        <w:tab/>
      </w:r>
      <w:r w:rsidRPr="001719A9">
        <w:rPr>
          <w:i/>
          <w:sz w:val="20"/>
        </w:rPr>
        <w:tab/>
      </w:r>
      <w:r w:rsidRPr="001719A9">
        <w:rPr>
          <w:i/>
          <w:sz w:val="20"/>
        </w:rPr>
        <w:tab/>
      </w:r>
      <w:r w:rsidRPr="001719A9">
        <w:rPr>
          <w:i/>
          <w:sz w:val="20"/>
        </w:rPr>
        <w:tab/>
        <w:t xml:space="preserve">  </w:t>
      </w:r>
      <w:r w:rsidRPr="001719A9">
        <w:rPr>
          <w:b w:val="0"/>
          <w:i/>
          <w:sz w:val="20"/>
        </w:rPr>
        <w:t>upoważnionego przedstawiciela Podmiotu)</w:t>
      </w:r>
    </w:p>
    <w:sectPr w:rsidR="00823A42" w:rsidSect="00E17752">
      <w:footerReference w:type="default" r:id="rId9"/>
      <w:footerReference w:type="first" r:id="rId10"/>
      <w:pgSz w:w="11906" w:h="16838"/>
      <w:pgMar w:top="1134" w:right="1134" w:bottom="1021" w:left="1134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862" w:rsidRDefault="00C97862">
      <w:r>
        <w:separator/>
      </w:r>
    </w:p>
  </w:endnote>
  <w:endnote w:type="continuationSeparator" w:id="0">
    <w:p w:rsidR="00C97862" w:rsidRDefault="00C97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8" w:rsidRDefault="00C97862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B56E0">
      <w:rPr>
        <w:noProof/>
      </w:rPr>
      <w:t>1</w:t>
    </w:r>
    <w:r>
      <w:rPr>
        <w:noProof/>
      </w:rPr>
      <w:fldChar w:fldCharType="end"/>
    </w:r>
  </w:p>
  <w:p w:rsidR="00942778" w:rsidRDefault="0094277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8" w:rsidRDefault="00C97862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17752">
      <w:rPr>
        <w:noProof/>
      </w:rPr>
      <w:t>70</w:t>
    </w:r>
    <w:r>
      <w:rPr>
        <w:noProof/>
      </w:rPr>
      <w:fldChar w:fldCharType="end"/>
    </w:r>
  </w:p>
  <w:p w:rsidR="00942778" w:rsidRDefault="009427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862" w:rsidRDefault="00C97862">
      <w:r>
        <w:separator/>
      </w:r>
    </w:p>
  </w:footnote>
  <w:footnote w:type="continuationSeparator" w:id="0">
    <w:p w:rsidR="00C97862" w:rsidRDefault="00C97862">
      <w:r>
        <w:continuationSeparator/>
      </w:r>
    </w:p>
  </w:footnote>
  <w:footnote w:id="1">
    <w:p w:rsidR="00E82F3E" w:rsidRDefault="00E82F3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82F3E">
        <w:t>Zakres udostępnianych zasobów niezbędnych do potw</w:t>
      </w:r>
      <w:r>
        <w:t xml:space="preserve">ierdzenia spełniania warunków: </w:t>
      </w:r>
    </w:p>
    <w:p w:rsidR="00E82F3E" w:rsidRDefault="00E82F3E" w:rsidP="002C0DCE">
      <w:pPr>
        <w:pStyle w:val="Tekstprzypisudolnego"/>
        <w:numPr>
          <w:ilvl w:val="0"/>
          <w:numId w:val="49"/>
        </w:numPr>
        <w:ind w:left="426" w:hanging="284"/>
      </w:pPr>
      <w:r>
        <w:t>zdolność finansowa / ekonomiczna,</w:t>
      </w:r>
    </w:p>
    <w:p w:rsidR="00E82F3E" w:rsidRDefault="00E82F3E" w:rsidP="002C0DCE">
      <w:pPr>
        <w:pStyle w:val="Tekstprzypisudolnego"/>
        <w:numPr>
          <w:ilvl w:val="0"/>
          <w:numId w:val="49"/>
        </w:numPr>
        <w:ind w:left="426" w:hanging="284"/>
      </w:pPr>
      <w:r w:rsidRPr="00E82F3E">
        <w:t>zdolno</w:t>
      </w:r>
      <w:r>
        <w:t>ść techniczna - doświadczenie,</w:t>
      </w:r>
    </w:p>
    <w:p w:rsidR="00E82F3E" w:rsidRDefault="00E82F3E" w:rsidP="002C0DCE">
      <w:pPr>
        <w:pStyle w:val="Tekstprzypisudolnego"/>
        <w:numPr>
          <w:ilvl w:val="0"/>
          <w:numId w:val="49"/>
        </w:numPr>
        <w:ind w:left="426" w:hanging="284"/>
      </w:pPr>
      <w:r w:rsidRPr="00E82F3E">
        <w:t>zdolność zawodowa - osoby zdolne do wykonania zamówienia (imię i nazwisko, funkcja lub  zakres wykonywanych czynności</w:t>
      </w:r>
      <w:r>
        <w:t>).</w:t>
      </w:r>
    </w:p>
  </w:footnote>
  <w:footnote w:id="2">
    <w:p w:rsidR="00591548" w:rsidRDefault="005915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91548">
        <w:t>np. podwykonawstwo, konsultacje, doradztwo. W odniesieniu do warunków dotyczących kwalifikacji zawodowych lub doświad</w:t>
      </w:r>
      <w:r>
        <w:t>czenia wykonawcy</w:t>
      </w:r>
      <w:r w:rsidRPr="00591548">
        <w:t xml:space="preserve"> mogą  polegać  z</w:t>
      </w:r>
      <w:r w:rsidR="000A3839">
        <w:t>dolnościach  innych  podmiotów, jeśli podmioty</w:t>
      </w:r>
      <w:r w:rsidRPr="00591548">
        <w:t xml:space="preserve"> zrealizują  </w:t>
      </w:r>
      <w:r w:rsidR="001719A9">
        <w:t>u</w:t>
      </w:r>
      <w:r>
        <w:t>sługi, do</w:t>
      </w:r>
      <w:r w:rsidRPr="00591548">
        <w:t xml:space="preserve"> realizacji </w:t>
      </w:r>
      <w:r>
        <w:t>których</w:t>
      </w:r>
      <w:r w:rsidRPr="00591548">
        <w:t xml:space="preserve"> te zdolności są wymagane</w:t>
      </w:r>
      <w:r>
        <w:t>.</w:t>
      </w:r>
    </w:p>
  </w:footnote>
  <w:footnote w:id="3">
    <w:p w:rsidR="00954374" w:rsidRDefault="0095437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4374">
        <w:t>np. umowa o podwykonawstwo, umowa cywilno-prawna, umowa o współpracy.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4"/>
    <w:multiLevelType w:val="singleLevel"/>
    <w:tmpl w:val="00000004"/>
    <w:name w:val="WW8Num4"/>
    <w:lvl w:ilvl="0">
      <w:start w:val="2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4">
    <w:nsid w:val="00000009"/>
    <w:multiLevelType w:val="singleLevel"/>
    <w:tmpl w:val="00000009"/>
    <w:name w:val="WW8Num1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</w:abstractNum>
  <w:abstractNum w:abstractNumId="5">
    <w:nsid w:val="0000000A"/>
    <w:multiLevelType w:val="hybridMultilevel"/>
    <w:tmpl w:val="580BD78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B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7">
    <w:nsid w:val="0000000C"/>
    <w:multiLevelType w:val="hybridMultilevel"/>
    <w:tmpl w:val="3855585C"/>
    <w:lvl w:ilvl="0" w:tplc="FFFFFFFF">
      <w:start w:val="6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D"/>
    <w:multiLevelType w:val="singleLevel"/>
    <w:tmpl w:val="41D0198E"/>
    <w:name w:val="WW8Num1022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</w:abstractNum>
  <w:abstractNum w:abstractNumId="9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0">
    <w:nsid w:val="00000010"/>
    <w:multiLevelType w:val="singleLevel"/>
    <w:tmpl w:val="01A8FF6C"/>
    <w:name w:val="WW8Num1022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sz w:val="24"/>
        <w:szCs w:val="24"/>
      </w:rPr>
    </w:lvl>
  </w:abstractNum>
  <w:abstractNum w:abstractNumId="11">
    <w:nsid w:val="00000011"/>
    <w:multiLevelType w:val="hybridMultilevel"/>
    <w:tmpl w:val="725A06FA"/>
    <w:lvl w:ilvl="0" w:tplc="FFFFFFFF">
      <w:start w:val="2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12"/>
    <w:multiLevelType w:val="hybridMultilevel"/>
    <w:tmpl w:val="2CD89A3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13"/>
    <w:multiLevelType w:val="hybridMultilevel"/>
    <w:tmpl w:val="57E4CCAE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14"/>
    <w:multiLevelType w:val="hybridMultilevel"/>
    <w:tmpl w:val="7A6D8D3C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15"/>
    <w:multiLevelType w:val="hybridMultilevel"/>
    <w:tmpl w:val="4B588F54"/>
    <w:lvl w:ilvl="0" w:tplc="FFFFFFFF">
      <w:start w:val="3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16"/>
    <w:multiLevelType w:val="hybridMultilevel"/>
    <w:tmpl w:val="542289EC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2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17"/>
    <w:multiLevelType w:val="hybridMultilevel"/>
    <w:tmpl w:val="6DE91B18"/>
    <w:lvl w:ilvl="0" w:tplc="FFFFFFFF">
      <w:start w:val="4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18"/>
    <w:multiLevelType w:val="hybridMultilevel"/>
    <w:tmpl w:val="38437FDA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000019"/>
    <w:multiLevelType w:val="hybridMultilevel"/>
    <w:tmpl w:val="7644A45C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>
    <w:nsid w:val="0000001B"/>
    <w:multiLevelType w:val="singleLevel"/>
    <w:tmpl w:val="0000001B"/>
    <w:name w:val="WW8Num27"/>
    <w:lvl w:ilvl="0">
      <w:start w:val="1"/>
      <w:numFmt w:val="lowerLetter"/>
      <w:lvlText w:val="%1) "/>
      <w:lvlJc w:val="left"/>
      <w:pPr>
        <w:tabs>
          <w:tab w:val="num" w:pos="0"/>
        </w:tabs>
        <w:ind w:left="567" w:hanging="283"/>
      </w:pPr>
      <w:rPr>
        <w:rFonts w:ascii="Arial" w:hAnsi="Arial"/>
        <w:b w:val="0"/>
        <w:i w:val="0"/>
        <w:sz w:val="20"/>
        <w:u w:val="none"/>
      </w:rPr>
    </w:lvl>
  </w:abstractNum>
  <w:abstractNum w:abstractNumId="21">
    <w:nsid w:val="0000001F"/>
    <w:multiLevelType w:val="multilevel"/>
    <w:tmpl w:val="0000001F"/>
    <w:name w:val="WW8Num31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21"/>
    <w:multiLevelType w:val="multi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2A"/>
    <w:multiLevelType w:val="singleLevel"/>
    <w:tmpl w:val="0000002A"/>
    <w:name w:val="WW8Num4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</w:rPr>
    </w:lvl>
  </w:abstractNum>
  <w:abstractNum w:abstractNumId="24">
    <w:nsid w:val="050424B3"/>
    <w:multiLevelType w:val="hybridMultilevel"/>
    <w:tmpl w:val="6980D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8D86BC8"/>
    <w:multiLevelType w:val="hybridMultilevel"/>
    <w:tmpl w:val="713C995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0B1B4F0D"/>
    <w:multiLevelType w:val="multilevel"/>
    <w:tmpl w:val="0C14A8A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27">
    <w:nsid w:val="0C1C31B4"/>
    <w:multiLevelType w:val="hybridMultilevel"/>
    <w:tmpl w:val="FA761514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0E870AA8"/>
    <w:multiLevelType w:val="hybridMultilevel"/>
    <w:tmpl w:val="DCFE907E"/>
    <w:lvl w:ilvl="0" w:tplc="04150011">
      <w:start w:val="1"/>
      <w:numFmt w:val="decimal"/>
      <w:lvlText w:val="%1)"/>
      <w:lvlJc w:val="left"/>
      <w:pPr>
        <w:ind w:left="1566" w:hanging="360"/>
      </w:pPr>
    </w:lvl>
    <w:lvl w:ilvl="1" w:tplc="04150019" w:tentative="1">
      <w:start w:val="1"/>
      <w:numFmt w:val="lowerLetter"/>
      <w:lvlText w:val="%2."/>
      <w:lvlJc w:val="left"/>
      <w:pPr>
        <w:ind w:left="2286" w:hanging="360"/>
      </w:pPr>
    </w:lvl>
    <w:lvl w:ilvl="2" w:tplc="0415001B" w:tentative="1">
      <w:start w:val="1"/>
      <w:numFmt w:val="lowerRoman"/>
      <w:lvlText w:val="%3."/>
      <w:lvlJc w:val="right"/>
      <w:pPr>
        <w:ind w:left="3006" w:hanging="180"/>
      </w:pPr>
    </w:lvl>
    <w:lvl w:ilvl="3" w:tplc="0415000F" w:tentative="1">
      <w:start w:val="1"/>
      <w:numFmt w:val="decimal"/>
      <w:lvlText w:val="%4."/>
      <w:lvlJc w:val="left"/>
      <w:pPr>
        <w:ind w:left="3726" w:hanging="360"/>
      </w:pPr>
    </w:lvl>
    <w:lvl w:ilvl="4" w:tplc="04150019" w:tentative="1">
      <w:start w:val="1"/>
      <w:numFmt w:val="lowerLetter"/>
      <w:lvlText w:val="%5."/>
      <w:lvlJc w:val="left"/>
      <w:pPr>
        <w:ind w:left="4446" w:hanging="360"/>
      </w:pPr>
    </w:lvl>
    <w:lvl w:ilvl="5" w:tplc="0415001B" w:tentative="1">
      <w:start w:val="1"/>
      <w:numFmt w:val="lowerRoman"/>
      <w:lvlText w:val="%6."/>
      <w:lvlJc w:val="right"/>
      <w:pPr>
        <w:ind w:left="5166" w:hanging="180"/>
      </w:pPr>
    </w:lvl>
    <w:lvl w:ilvl="6" w:tplc="0415000F" w:tentative="1">
      <w:start w:val="1"/>
      <w:numFmt w:val="decimal"/>
      <w:lvlText w:val="%7."/>
      <w:lvlJc w:val="left"/>
      <w:pPr>
        <w:ind w:left="5886" w:hanging="360"/>
      </w:pPr>
    </w:lvl>
    <w:lvl w:ilvl="7" w:tplc="04150019" w:tentative="1">
      <w:start w:val="1"/>
      <w:numFmt w:val="lowerLetter"/>
      <w:lvlText w:val="%8."/>
      <w:lvlJc w:val="left"/>
      <w:pPr>
        <w:ind w:left="6606" w:hanging="360"/>
      </w:pPr>
    </w:lvl>
    <w:lvl w:ilvl="8" w:tplc="0415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29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138A55C2"/>
    <w:multiLevelType w:val="hybridMultilevel"/>
    <w:tmpl w:val="AB4E60FA"/>
    <w:lvl w:ilvl="0" w:tplc="DD3A955E">
      <w:start w:val="1"/>
      <w:numFmt w:val="lowerLetter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44E3BB0"/>
    <w:multiLevelType w:val="multilevel"/>
    <w:tmpl w:val="3D6849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  <w:b/>
      </w:rPr>
    </w:lvl>
  </w:abstractNum>
  <w:abstractNum w:abstractNumId="32">
    <w:nsid w:val="15587F13"/>
    <w:multiLevelType w:val="hybridMultilevel"/>
    <w:tmpl w:val="C08C36B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16270FD2"/>
    <w:multiLevelType w:val="hybridMultilevel"/>
    <w:tmpl w:val="4E823BD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191A3514"/>
    <w:multiLevelType w:val="hybridMultilevel"/>
    <w:tmpl w:val="F2E4CE1E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1A5F52CB"/>
    <w:multiLevelType w:val="hybridMultilevel"/>
    <w:tmpl w:val="55783CCC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1BAE2283"/>
    <w:multiLevelType w:val="hybridMultilevel"/>
    <w:tmpl w:val="D1E4CA8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076E93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1BC75233"/>
    <w:multiLevelType w:val="hybridMultilevel"/>
    <w:tmpl w:val="6316AA4E"/>
    <w:lvl w:ilvl="0" w:tplc="00000004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1BD27B62"/>
    <w:multiLevelType w:val="hybridMultilevel"/>
    <w:tmpl w:val="6D363E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BE146BE"/>
    <w:multiLevelType w:val="hybridMultilevel"/>
    <w:tmpl w:val="72709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BE43F0A"/>
    <w:multiLevelType w:val="multilevel"/>
    <w:tmpl w:val="2E68D23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1C8E2EF5"/>
    <w:multiLevelType w:val="hybridMultilevel"/>
    <w:tmpl w:val="3A04275A"/>
    <w:lvl w:ilvl="0" w:tplc="00000006">
      <w:numFmt w:val="bullet"/>
      <w:lvlText w:val="-"/>
      <w:lvlJc w:val="left"/>
      <w:pPr>
        <w:ind w:left="1315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20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5" w:hanging="360"/>
      </w:pPr>
      <w:rPr>
        <w:rFonts w:ascii="Wingdings" w:hAnsi="Wingdings" w:hint="default"/>
      </w:rPr>
    </w:lvl>
  </w:abstractNum>
  <w:abstractNum w:abstractNumId="42">
    <w:nsid w:val="1D503F65"/>
    <w:multiLevelType w:val="hybridMultilevel"/>
    <w:tmpl w:val="5FA4A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3801D1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>
    <w:nsid w:val="27E41899"/>
    <w:multiLevelType w:val="hybridMultilevel"/>
    <w:tmpl w:val="4E0447AA"/>
    <w:name w:val="WW8Num102"/>
    <w:lvl w:ilvl="0" w:tplc="04150011">
      <w:start w:val="1"/>
      <w:numFmt w:val="decimal"/>
      <w:lvlText w:val="%1)"/>
      <w:lvlJc w:val="lef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45">
    <w:nsid w:val="2A8C6ED3"/>
    <w:multiLevelType w:val="hybridMultilevel"/>
    <w:tmpl w:val="4642A3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2B8A7D9D"/>
    <w:multiLevelType w:val="hybridMultilevel"/>
    <w:tmpl w:val="1EA4D97A"/>
    <w:lvl w:ilvl="0" w:tplc="B3741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2CD93139"/>
    <w:multiLevelType w:val="hybridMultilevel"/>
    <w:tmpl w:val="027EE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DC17BA1"/>
    <w:multiLevelType w:val="hybridMultilevel"/>
    <w:tmpl w:val="49D62DC0"/>
    <w:lvl w:ilvl="0" w:tplc="00000008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311A61EA"/>
    <w:multiLevelType w:val="hybridMultilevel"/>
    <w:tmpl w:val="2A6E0ED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57342EE"/>
    <w:multiLevelType w:val="hybridMultilevel"/>
    <w:tmpl w:val="5BC8604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366B52BE"/>
    <w:multiLevelType w:val="hybridMultilevel"/>
    <w:tmpl w:val="5FA4A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A047548"/>
    <w:multiLevelType w:val="hybridMultilevel"/>
    <w:tmpl w:val="9740F3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BA1437E"/>
    <w:multiLevelType w:val="hybridMultilevel"/>
    <w:tmpl w:val="E99C996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5">
    <w:nsid w:val="3BB71B61"/>
    <w:multiLevelType w:val="hybridMultilevel"/>
    <w:tmpl w:val="56B4988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3CCD562F"/>
    <w:multiLevelType w:val="multilevel"/>
    <w:tmpl w:val="F6E2F4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7">
    <w:nsid w:val="3D3B5287"/>
    <w:multiLevelType w:val="hybridMultilevel"/>
    <w:tmpl w:val="86DA0426"/>
    <w:lvl w:ilvl="0" w:tplc="0076E9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76E936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00A0175"/>
    <w:multiLevelType w:val="hybridMultilevel"/>
    <w:tmpl w:val="47AE3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16E5502"/>
    <w:multiLevelType w:val="hybridMultilevel"/>
    <w:tmpl w:val="A2E4B5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5D3780F"/>
    <w:multiLevelType w:val="hybridMultilevel"/>
    <w:tmpl w:val="1BD07920"/>
    <w:lvl w:ilvl="0" w:tplc="F2EE38B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2">
    <w:nsid w:val="466F55AB"/>
    <w:multiLevelType w:val="hybridMultilevel"/>
    <w:tmpl w:val="9120F2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3">
    <w:nsid w:val="490B675C"/>
    <w:multiLevelType w:val="multilevel"/>
    <w:tmpl w:val="AABA32A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>
    <w:nsid w:val="4CB74A5D"/>
    <w:multiLevelType w:val="hybridMultilevel"/>
    <w:tmpl w:val="31E468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F152491"/>
    <w:multiLevelType w:val="hybridMultilevel"/>
    <w:tmpl w:val="F4D89AC8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08C4CAA"/>
    <w:multiLevelType w:val="hybridMultilevel"/>
    <w:tmpl w:val="A8ECFE5A"/>
    <w:lvl w:ilvl="0" w:tplc="BF9A14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DCEF72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DAB920">
      <w:start w:val="5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6E4B73A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51696BE7"/>
    <w:multiLevelType w:val="hybridMultilevel"/>
    <w:tmpl w:val="888CEF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45C0439"/>
    <w:multiLevelType w:val="hybridMultilevel"/>
    <w:tmpl w:val="5166069E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0">
    <w:nsid w:val="548708E7"/>
    <w:multiLevelType w:val="hybridMultilevel"/>
    <w:tmpl w:val="3926EC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B434E9"/>
    <w:multiLevelType w:val="hybridMultilevel"/>
    <w:tmpl w:val="2F9A8BD0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2">
    <w:nsid w:val="5763323F"/>
    <w:multiLevelType w:val="hybridMultilevel"/>
    <w:tmpl w:val="C994D73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3">
    <w:nsid w:val="5AA65369"/>
    <w:multiLevelType w:val="hybridMultilevel"/>
    <w:tmpl w:val="440611E0"/>
    <w:lvl w:ilvl="0" w:tplc="00000003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B730C25"/>
    <w:multiLevelType w:val="multilevel"/>
    <w:tmpl w:val="0DDE76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75">
    <w:nsid w:val="60EB56F7"/>
    <w:multiLevelType w:val="hybridMultilevel"/>
    <w:tmpl w:val="E2B246B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DE675C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7">
    <w:nsid w:val="654968D3"/>
    <w:multiLevelType w:val="hybridMultilevel"/>
    <w:tmpl w:val="837801C0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8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9">
    <w:nsid w:val="68FA009D"/>
    <w:multiLevelType w:val="hybridMultilevel"/>
    <w:tmpl w:val="B9D4AF52"/>
    <w:lvl w:ilvl="0" w:tplc="BF9A14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2D850D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DCEF72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DAB920">
      <w:start w:val="5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6E4B73A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6A1F6AE8"/>
    <w:multiLevelType w:val="multilevel"/>
    <w:tmpl w:val="078E309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1">
    <w:nsid w:val="6CEE3B15"/>
    <w:multiLevelType w:val="hybridMultilevel"/>
    <w:tmpl w:val="8A905948"/>
    <w:lvl w:ilvl="0" w:tplc="AE5A5B04">
      <w:start w:val="1"/>
      <w:numFmt w:val="lowerLetter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72AA2228"/>
    <w:multiLevelType w:val="hybridMultilevel"/>
    <w:tmpl w:val="05EEC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7D75555"/>
    <w:multiLevelType w:val="hybridMultilevel"/>
    <w:tmpl w:val="AA4EE78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5">
    <w:nsid w:val="794F11CB"/>
    <w:multiLevelType w:val="multilevel"/>
    <w:tmpl w:val="AADE8E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86">
    <w:nsid w:val="7BB10479"/>
    <w:multiLevelType w:val="hybridMultilevel"/>
    <w:tmpl w:val="9C7E04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>
    <w:nsid w:val="7BEA09DE"/>
    <w:multiLevelType w:val="multilevel"/>
    <w:tmpl w:val="8DA098C0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8">
    <w:nsid w:val="7D865681"/>
    <w:multiLevelType w:val="multilevel"/>
    <w:tmpl w:val="D5B055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9">
    <w:nsid w:val="7E2365BA"/>
    <w:multiLevelType w:val="hybridMultilevel"/>
    <w:tmpl w:val="CD4C864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9"/>
  </w:num>
  <w:num w:numId="2">
    <w:abstractNumId w:val="46"/>
  </w:num>
  <w:num w:numId="3">
    <w:abstractNumId w:val="80"/>
  </w:num>
  <w:num w:numId="4">
    <w:abstractNumId w:val="40"/>
  </w:num>
  <w:num w:numId="5">
    <w:abstractNumId w:val="87"/>
  </w:num>
  <w:num w:numId="6">
    <w:abstractNumId w:val="61"/>
  </w:num>
  <w:num w:numId="7">
    <w:abstractNumId w:val="36"/>
  </w:num>
  <w:num w:numId="8">
    <w:abstractNumId w:val="45"/>
  </w:num>
  <w:num w:numId="9">
    <w:abstractNumId w:val="73"/>
  </w:num>
  <w:num w:numId="10">
    <w:abstractNumId w:val="51"/>
  </w:num>
  <w:num w:numId="11">
    <w:abstractNumId w:val="6"/>
  </w:num>
  <w:num w:numId="12">
    <w:abstractNumId w:val="24"/>
  </w:num>
  <w:num w:numId="13">
    <w:abstractNumId w:val="47"/>
  </w:num>
  <w:num w:numId="14">
    <w:abstractNumId w:val="56"/>
  </w:num>
  <w:num w:numId="15">
    <w:abstractNumId w:val="55"/>
  </w:num>
  <w:num w:numId="16">
    <w:abstractNumId w:val="39"/>
  </w:num>
  <w:num w:numId="17">
    <w:abstractNumId w:val="60"/>
  </w:num>
  <w:num w:numId="18">
    <w:abstractNumId w:val="75"/>
  </w:num>
  <w:num w:numId="19">
    <w:abstractNumId w:val="85"/>
  </w:num>
  <w:num w:numId="20">
    <w:abstractNumId w:val="84"/>
  </w:num>
  <w:num w:numId="21">
    <w:abstractNumId w:val="41"/>
  </w:num>
  <w:num w:numId="22">
    <w:abstractNumId w:val="43"/>
  </w:num>
  <w:num w:numId="23">
    <w:abstractNumId w:val="23"/>
  </w:num>
  <w:num w:numId="24">
    <w:abstractNumId w:val="63"/>
  </w:num>
  <w:num w:numId="25">
    <w:abstractNumId w:val="89"/>
  </w:num>
  <w:num w:numId="26">
    <w:abstractNumId w:val="59"/>
  </w:num>
  <w:num w:numId="27">
    <w:abstractNumId w:val="65"/>
  </w:num>
  <w:num w:numId="28">
    <w:abstractNumId w:val="64"/>
  </w:num>
  <w:num w:numId="29">
    <w:abstractNumId w:val="32"/>
  </w:num>
  <w:num w:numId="30">
    <w:abstractNumId w:val="28"/>
  </w:num>
  <w:num w:numId="31">
    <w:abstractNumId w:val="67"/>
  </w:num>
  <w:num w:numId="32">
    <w:abstractNumId w:val="76"/>
  </w:num>
  <w:num w:numId="33">
    <w:abstractNumId w:val="37"/>
  </w:num>
  <w:num w:numId="34">
    <w:abstractNumId w:val="57"/>
  </w:num>
  <w:num w:numId="35">
    <w:abstractNumId w:val="70"/>
  </w:num>
  <w:num w:numId="36">
    <w:abstractNumId w:val="49"/>
  </w:num>
  <w:num w:numId="37">
    <w:abstractNumId w:val="86"/>
  </w:num>
  <w:num w:numId="38">
    <w:abstractNumId w:val="68"/>
  </w:num>
  <w:num w:numId="39">
    <w:abstractNumId w:val="33"/>
  </w:num>
  <w:num w:numId="40">
    <w:abstractNumId w:val="83"/>
  </w:num>
  <w:num w:numId="41">
    <w:abstractNumId w:val="81"/>
  </w:num>
  <w:num w:numId="42">
    <w:abstractNumId w:val="78"/>
  </w:num>
  <w:num w:numId="43">
    <w:abstractNumId w:val="53"/>
  </w:num>
  <w:num w:numId="44">
    <w:abstractNumId w:val="54"/>
  </w:num>
  <w:num w:numId="45">
    <w:abstractNumId w:val="29"/>
  </w:num>
  <w:num w:numId="46">
    <w:abstractNumId w:val="35"/>
  </w:num>
  <w:num w:numId="47">
    <w:abstractNumId w:val="50"/>
  </w:num>
  <w:num w:numId="48">
    <w:abstractNumId w:val="30"/>
  </w:num>
  <w:num w:numId="49">
    <w:abstractNumId w:val="82"/>
  </w:num>
  <w:num w:numId="50">
    <w:abstractNumId w:val="38"/>
  </w:num>
  <w:num w:numId="51">
    <w:abstractNumId w:val="72"/>
  </w:num>
  <w:num w:numId="52">
    <w:abstractNumId w:val="62"/>
  </w:num>
  <w:num w:numId="53">
    <w:abstractNumId w:val="42"/>
  </w:num>
  <w:num w:numId="54">
    <w:abstractNumId w:val="27"/>
  </w:num>
  <w:num w:numId="55">
    <w:abstractNumId w:val="71"/>
  </w:num>
  <w:num w:numId="56">
    <w:abstractNumId w:val="77"/>
  </w:num>
  <w:num w:numId="57">
    <w:abstractNumId w:val="34"/>
  </w:num>
  <w:num w:numId="58">
    <w:abstractNumId w:val="69"/>
  </w:num>
  <w:num w:numId="59">
    <w:abstractNumId w:val="66"/>
  </w:num>
  <w:num w:numId="60">
    <w:abstractNumId w:val="52"/>
  </w:num>
  <w:num w:numId="61">
    <w:abstractNumId w:val="4"/>
  </w:num>
  <w:num w:numId="62">
    <w:abstractNumId w:val="5"/>
  </w:num>
  <w:num w:numId="63">
    <w:abstractNumId w:val="7"/>
  </w:num>
  <w:num w:numId="64">
    <w:abstractNumId w:val="8"/>
  </w:num>
  <w:num w:numId="65">
    <w:abstractNumId w:val="58"/>
  </w:num>
  <w:num w:numId="66">
    <w:abstractNumId w:val="48"/>
  </w:num>
  <w:num w:numId="67">
    <w:abstractNumId w:val="44"/>
  </w:num>
  <w:num w:numId="68">
    <w:abstractNumId w:val="74"/>
  </w:num>
  <w:num w:numId="69">
    <w:abstractNumId w:val="10"/>
  </w:num>
  <w:num w:numId="70">
    <w:abstractNumId w:val="11"/>
  </w:num>
  <w:num w:numId="71">
    <w:abstractNumId w:val="12"/>
  </w:num>
  <w:num w:numId="72">
    <w:abstractNumId w:val="13"/>
  </w:num>
  <w:num w:numId="73">
    <w:abstractNumId w:val="14"/>
  </w:num>
  <w:num w:numId="74">
    <w:abstractNumId w:val="15"/>
  </w:num>
  <w:num w:numId="75">
    <w:abstractNumId w:val="16"/>
  </w:num>
  <w:num w:numId="76">
    <w:abstractNumId w:val="17"/>
  </w:num>
  <w:num w:numId="77">
    <w:abstractNumId w:val="18"/>
  </w:num>
  <w:num w:numId="78">
    <w:abstractNumId w:val="19"/>
  </w:num>
  <w:num w:numId="79">
    <w:abstractNumId w:val="31"/>
  </w:num>
  <w:num w:numId="80">
    <w:abstractNumId w:val="26"/>
  </w:num>
  <w:num w:numId="81">
    <w:abstractNumId w:val="88"/>
  </w:num>
  <w:num w:numId="82">
    <w:abstractNumId w:val="25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2E07"/>
    <w:rsid w:val="00000003"/>
    <w:rsid w:val="000005B8"/>
    <w:rsid w:val="00000801"/>
    <w:rsid w:val="00000872"/>
    <w:rsid w:val="00000A3A"/>
    <w:rsid w:val="00000C24"/>
    <w:rsid w:val="00000FA3"/>
    <w:rsid w:val="00001FE6"/>
    <w:rsid w:val="00002369"/>
    <w:rsid w:val="00002617"/>
    <w:rsid w:val="00002A8A"/>
    <w:rsid w:val="00002E1A"/>
    <w:rsid w:val="000030A6"/>
    <w:rsid w:val="00003B2B"/>
    <w:rsid w:val="00004149"/>
    <w:rsid w:val="00004825"/>
    <w:rsid w:val="00004B05"/>
    <w:rsid w:val="00004B3D"/>
    <w:rsid w:val="000051C0"/>
    <w:rsid w:val="00005519"/>
    <w:rsid w:val="0000595E"/>
    <w:rsid w:val="00005A9C"/>
    <w:rsid w:val="00005D0F"/>
    <w:rsid w:val="00005E0A"/>
    <w:rsid w:val="000060CC"/>
    <w:rsid w:val="000065FD"/>
    <w:rsid w:val="0000675F"/>
    <w:rsid w:val="00006B5F"/>
    <w:rsid w:val="00006E78"/>
    <w:rsid w:val="000074FA"/>
    <w:rsid w:val="00010981"/>
    <w:rsid w:val="00010E8D"/>
    <w:rsid w:val="000115FB"/>
    <w:rsid w:val="000116DC"/>
    <w:rsid w:val="0001236A"/>
    <w:rsid w:val="00012371"/>
    <w:rsid w:val="000123D0"/>
    <w:rsid w:val="000123F9"/>
    <w:rsid w:val="00012D9A"/>
    <w:rsid w:val="000133DF"/>
    <w:rsid w:val="0001346C"/>
    <w:rsid w:val="0001385C"/>
    <w:rsid w:val="00013C76"/>
    <w:rsid w:val="00013F72"/>
    <w:rsid w:val="00014013"/>
    <w:rsid w:val="000142E3"/>
    <w:rsid w:val="00014C60"/>
    <w:rsid w:val="00014F16"/>
    <w:rsid w:val="000150C3"/>
    <w:rsid w:val="000155D0"/>
    <w:rsid w:val="00015ECC"/>
    <w:rsid w:val="00016089"/>
    <w:rsid w:val="000167D9"/>
    <w:rsid w:val="00016C53"/>
    <w:rsid w:val="000170F4"/>
    <w:rsid w:val="000173C3"/>
    <w:rsid w:val="00017563"/>
    <w:rsid w:val="00020156"/>
    <w:rsid w:val="000203DF"/>
    <w:rsid w:val="0002092A"/>
    <w:rsid w:val="000228C2"/>
    <w:rsid w:val="000235D1"/>
    <w:rsid w:val="000236C3"/>
    <w:rsid w:val="000239B8"/>
    <w:rsid w:val="00024088"/>
    <w:rsid w:val="0002418C"/>
    <w:rsid w:val="000242FB"/>
    <w:rsid w:val="0002502E"/>
    <w:rsid w:val="00025155"/>
    <w:rsid w:val="0002528E"/>
    <w:rsid w:val="000259E2"/>
    <w:rsid w:val="0002612F"/>
    <w:rsid w:val="00026295"/>
    <w:rsid w:val="00026773"/>
    <w:rsid w:val="00026926"/>
    <w:rsid w:val="00027129"/>
    <w:rsid w:val="0002747B"/>
    <w:rsid w:val="00030208"/>
    <w:rsid w:val="00031A18"/>
    <w:rsid w:val="00031AB1"/>
    <w:rsid w:val="00031D06"/>
    <w:rsid w:val="00031D13"/>
    <w:rsid w:val="00031FA3"/>
    <w:rsid w:val="00032E5D"/>
    <w:rsid w:val="00033568"/>
    <w:rsid w:val="00033C72"/>
    <w:rsid w:val="00034200"/>
    <w:rsid w:val="00034E47"/>
    <w:rsid w:val="000352C2"/>
    <w:rsid w:val="000352EF"/>
    <w:rsid w:val="00035492"/>
    <w:rsid w:val="00035543"/>
    <w:rsid w:val="00035647"/>
    <w:rsid w:val="000356C1"/>
    <w:rsid w:val="00036D57"/>
    <w:rsid w:val="00037175"/>
    <w:rsid w:val="000372B5"/>
    <w:rsid w:val="0003795E"/>
    <w:rsid w:val="00037F6F"/>
    <w:rsid w:val="0004009C"/>
    <w:rsid w:val="000406AF"/>
    <w:rsid w:val="000407E5"/>
    <w:rsid w:val="0004083C"/>
    <w:rsid w:val="0004119D"/>
    <w:rsid w:val="00041394"/>
    <w:rsid w:val="00042AA9"/>
    <w:rsid w:val="000430E2"/>
    <w:rsid w:val="00043209"/>
    <w:rsid w:val="0004340A"/>
    <w:rsid w:val="0004345B"/>
    <w:rsid w:val="000435C5"/>
    <w:rsid w:val="000436C6"/>
    <w:rsid w:val="000437F1"/>
    <w:rsid w:val="0004439D"/>
    <w:rsid w:val="0004473B"/>
    <w:rsid w:val="000449AE"/>
    <w:rsid w:val="00044D88"/>
    <w:rsid w:val="00045AE1"/>
    <w:rsid w:val="00045F56"/>
    <w:rsid w:val="00046216"/>
    <w:rsid w:val="0004621B"/>
    <w:rsid w:val="00046389"/>
    <w:rsid w:val="00046C58"/>
    <w:rsid w:val="0004733A"/>
    <w:rsid w:val="0004743F"/>
    <w:rsid w:val="00047E69"/>
    <w:rsid w:val="00050697"/>
    <w:rsid w:val="00051733"/>
    <w:rsid w:val="00051B95"/>
    <w:rsid w:val="00051BAA"/>
    <w:rsid w:val="00051D7D"/>
    <w:rsid w:val="00052663"/>
    <w:rsid w:val="00052689"/>
    <w:rsid w:val="00052801"/>
    <w:rsid w:val="00052FBB"/>
    <w:rsid w:val="0005310E"/>
    <w:rsid w:val="00054279"/>
    <w:rsid w:val="00054314"/>
    <w:rsid w:val="0005446A"/>
    <w:rsid w:val="00054C3A"/>
    <w:rsid w:val="00054D6A"/>
    <w:rsid w:val="000554E9"/>
    <w:rsid w:val="0005564A"/>
    <w:rsid w:val="00055DDD"/>
    <w:rsid w:val="00056969"/>
    <w:rsid w:val="00057451"/>
    <w:rsid w:val="00057C44"/>
    <w:rsid w:val="00057CB1"/>
    <w:rsid w:val="00060635"/>
    <w:rsid w:val="00060A6C"/>
    <w:rsid w:val="00060A88"/>
    <w:rsid w:val="00060BB9"/>
    <w:rsid w:val="00060C2F"/>
    <w:rsid w:val="00060C90"/>
    <w:rsid w:val="00061692"/>
    <w:rsid w:val="000616BB"/>
    <w:rsid w:val="0006199F"/>
    <w:rsid w:val="000619AE"/>
    <w:rsid w:val="00061BDC"/>
    <w:rsid w:val="00063505"/>
    <w:rsid w:val="000636B4"/>
    <w:rsid w:val="00063ABB"/>
    <w:rsid w:val="000648AE"/>
    <w:rsid w:val="00064C65"/>
    <w:rsid w:val="00064DE9"/>
    <w:rsid w:val="00064F4D"/>
    <w:rsid w:val="00065570"/>
    <w:rsid w:val="000658C7"/>
    <w:rsid w:val="00066161"/>
    <w:rsid w:val="000667A2"/>
    <w:rsid w:val="00066C50"/>
    <w:rsid w:val="00066CB6"/>
    <w:rsid w:val="00066F1B"/>
    <w:rsid w:val="000670D6"/>
    <w:rsid w:val="000706C0"/>
    <w:rsid w:val="000706E1"/>
    <w:rsid w:val="00070765"/>
    <w:rsid w:val="00070C0B"/>
    <w:rsid w:val="00071044"/>
    <w:rsid w:val="00071949"/>
    <w:rsid w:val="00071A33"/>
    <w:rsid w:val="0007200E"/>
    <w:rsid w:val="00072356"/>
    <w:rsid w:val="00072381"/>
    <w:rsid w:val="00072D8E"/>
    <w:rsid w:val="00072DB8"/>
    <w:rsid w:val="00072FED"/>
    <w:rsid w:val="0007327D"/>
    <w:rsid w:val="00073313"/>
    <w:rsid w:val="000734AE"/>
    <w:rsid w:val="00073520"/>
    <w:rsid w:val="000737E6"/>
    <w:rsid w:val="00073F00"/>
    <w:rsid w:val="00074152"/>
    <w:rsid w:val="0007416B"/>
    <w:rsid w:val="00074772"/>
    <w:rsid w:val="00074B95"/>
    <w:rsid w:val="00075110"/>
    <w:rsid w:val="00075192"/>
    <w:rsid w:val="0007526D"/>
    <w:rsid w:val="00075316"/>
    <w:rsid w:val="00076490"/>
    <w:rsid w:val="000765FD"/>
    <w:rsid w:val="0007711F"/>
    <w:rsid w:val="000773EA"/>
    <w:rsid w:val="00077EFA"/>
    <w:rsid w:val="0008012C"/>
    <w:rsid w:val="0008056E"/>
    <w:rsid w:val="000807D3"/>
    <w:rsid w:val="00080AE2"/>
    <w:rsid w:val="00080B51"/>
    <w:rsid w:val="0008135C"/>
    <w:rsid w:val="00081E26"/>
    <w:rsid w:val="0008206A"/>
    <w:rsid w:val="00082959"/>
    <w:rsid w:val="00082E38"/>
    <w:rsid w:val="00082E6A"/>
    <w:rsid w:val="00082EA8"/>
    <w:rsid w:val="00082FA9"/>
    <w:rsid w:val="0008320D"/>
    <w:rsid w:val="0008331A"/>
    <w:rsid w:val="000833CA"/>
    <w:rsid w:val="000834D2"/>
    <w:rsid w:val="000836EF"/>
    <w:rsid w:val="00083A83"/>
    <w:rsid w:val="000841EB"/>
    <w:rsid w:val="00084384"/>
    <w:rsid w:val="00084620"/>
    <w:rsid w:val="000847B8"/>
    <w:rsid w:val="00084F0F"/>
    <w:rsid w:val="000855C6"/>
    <w:rsid w:val="00085786"/>
    <w:rsid w:val="000859A6"/>
    <w:rsid w:val="00086128"/>
    <w:rsid w:val="00086DB9"/>
    <w:rsid w:val="00086E68"/>
    <w:rsid w:val="0008726D"/>
    <w:rsid w:val="00087780"/>
    <w:rsid w:val="00087C55"/>
    <w:rsid w:val="00087D17"/>
    <w:rsid w:val="00090A50"/>
    <w:rsid w:val="00090CED"/>
    <w:rsid w:val="00091012"/>
    <w:rsid w:val="00091347"/>
    <w:rsid w:val="00091715"/>
    <w:rsid w:val="000918C0"/>
    <w:rsid w:val="00091D26"/>
    <w:rsid w:val="000923ED"/>
    <w:rsid w:val="0009257D"/>
    <w:rsid w:val="00092BAC"/>
    <w:rsid w:val="00092BFD"/>
    <w:rsid w:val="00092D4D"/>
    <w:rsid w:val="00093107"/>
    <w:rsid w:val="000938E3"/>
    <w:rsid w:val="00093FA5"/>
    <w:rsid w:val="000948EE"/>
    <w:rsid w:val="00094D67"/>
    <w:rsid w:val="00095563"/>
    <w:rsid w:val="00095687"/>
    <w:rsid w:val="00095A5D"/>
    <w:rsid w:val="00095B1F"/>
    <w:rsid w:val="00095DBF"/>
    <w:rsid w:val="00096020"/>
    <w:rsid w:val="000969E8"/>
    <w:rsid w:val="00096AED"/>
    <w:rsid w:val="00097AE3"/>
    <w:rsid w:val="00097D5A"/>
    <w:rsid w:val="000A0F8B"/>
    <w:rsid w:val="000A168B"/>
    <w:rsid w:val="000A170A"/>
    <w:rsid w:val="000A1927"/>
    <w:rsid w:val="000A19EC"/>
    <w:rsid w:val="000A1DCB"/>
    <w:rsid w:val="000A2286"/>
    <w:rsid w:val="000A23C6"/>
    <w:rsid w:val="000A291D"/>
    <w:rsid w:val="000A2971"/>
    <w:rsid w:val="000A335C"/>
    <w:rsid w:val="000A3839"/>
    <w:rsid w:val="000A4D6F"/>
    <w:rsid w:val="000A4E3E"/>
    <w:rsid w:val="000A5E2C"/>
    <w:rsid w:val="000A6088"/>
    <w:rsid w:val="000A72A4"/>
    <w:rsid w:val="000A7E63"/>
    <w:rsid w:val="000B025E"/>
    <w:rsid w:val="000B04C6"/>
    <w:rsid w:val="000B07C6"/>
    <w:rsid w:val="000B091C"/>
    <w:rsid w:val="000B11CB"/>
    <w:rsid w:val="000B162E"/>
    <w:rsid w:val="000B1C13"/>
    <w:rsid w:val="000B212E"/>
    <w:rsid w:val="000B253E"/>
    <w:rsid w:val="000B26AC"/>
    <w:rsid w:val="000B2AF6"/>
    <w:rsid w:val="000B338E"/>
    <w:rsid w:val="000B3F99"/>
    <w:rsid w:val="000B4083"/>
    <w:rsid w:val="000B408B"/>
    <w:rsid w:val="000B4213"/>
    <w:rsid w:val="000B58D7"/>
    <w:rsid w:val="000B593A"/>
    <w:rsid w:val="000B5C55"/>
    <w:rsid w:val="000B650D"/>
    <w:rsid w:val="000B65CF"/>
    <w:rsid w:val="000B6797"/>
    <w:rsid w:val="000B6B73"/>
    <w:rsid w:val="000B6FC1"/>
    <w:rsid w:val="000C028C"/>
    <w:rsid w:val="000C02CA"/>
    <w:rsid w:val="000C09B8"/>
    <w:rsid w:val="000C0A40"/>
    <w:rsid w:val="000C1285"/>
    <w:rsid w:val="000C1798"/>
    <w:rsid w:val="000C17E0"/>
    <w:rsid w:val="000C1911"/>
    <w:rsid w:val="000C206C"/>
    <w:rsid w:val="000C219E"/>
    <w:rsid w:val="000C2204"/>
    <w:rsid w:val="000C2564"/>
    <w:rsid w:val="000C29AE"/>
    <w:rsid w:val="000C2CDB"/>
    <w:rsid w:val="000C2D9C"/>
    <w:rsid w:val="000C2FDC"/>
    <w:rsid w:val="000C3155"/>
    <w:rsid w:val="000C37D9"/>
    <w:rsid w:val="000C44A4"/>
    <w:rsid w:val="000C450C"/>
    <w:rsid w:val="000C4533"/>
    <w:rsid w:val="000C4AB3"/>
    <w:rsid w:val="000C4F7F"/>
    <w:rsid w:val="000C57E1"/>
    <w:rsid w:val="000C5EAF"/>
    <w:rsid w:val="000C5F0F"/>
    <w:rsid w:val="000C6A85"/>
    <w:rsid w:val="000C7FA6"/>
    <w:rsid w:val="000D0099"/>
    <w:rsid w:val="000D03DA"/>
    <w:rsid w:val="000D06D1"/>
    <w:rsid w:val="000D0BE1"/>
    <w:rsid w:val="000D0F89"/>
    <w:rsid w:val="000D1A7E"/>
    <w:rsid w:val="000D1F0E"/>
    <w:rsid w:val="000D1F95"/>
    <w:rsid w:val="000D2029"/>
    <w:rsid w:val="000D2C0A"/>
    <w:rsid w:val="000D2E5C"/>
    <w:rsid w:val="000D35EE"/>
    <w:rsid w:val="000D36A0"/>
    <w:rsid w:val="000D3856"/>
    <w:rsid w:val="000D4090"/>
    <w:rsid w:val="000D4140"/>
    <w:rsid w:val="000D4506"/>
    <w:rsid w:val="000D4671"/>
    <w:rsid w:val="000D4845"/>
    <w:rsid w:val="000D49E3"/>
    <w:rsid w:val="000D51B4"/>
    <w:rsid w:val="000D55D3"/>
    <w:rsid w:val="000D5B36"/>
    <w:rsid w:val="000D635C"/>
    <w:rsid w:val="000D6658"/>
    <w:rsid w:val="000D698A"/>
    <w:rsid w:val="000D6CB5"/>
    <w:rsid w:val="000D79DD"/>
    <w:rsid w:val="000D7B49"/>
    <w:rsid w:val="000D7CAE"/>
    <w:rsid w:val="000E043C"/>
    <w:rsid w:val="000E0A6D"/>
    <w:rsid w:val="000E0F15"/>
    <w:rsid w:val="000E1448"/>
    <w:rsid w:val="000E24E1"/>
    <w:rsid w:val="000E2984"/>
    <w:rsid w:val="000E2BFA"/>
    <w:rsid w:val="000E3C09"/>
    <w:rsid w:val="000E3CD5"/>
    <w:rsid w:val="000E40C5"/>
    <w:rsid w:val="000E42C0"/>
    <w:rsid w:val="000E4448"/>
    <w:rsid w:val="000E494F"/>
    <w:rsid w:val="000E5206"/>
    <w:rsid w:val="000E5687"/>
    <w:rsid w:val="000E56F0"/>
    <w:rsid w:val="000E606E"/>
    <w:rsid w:val="000E65D7"/>
    <w:rsid w:val="000E69DB"/>
    <w:rsid w:val="000E70A9"/>
    <w:rsid w:val="000E78FA"/>
    <w:rsid w:val="000E799D"/>
    <w:rsid w:val="000E7A15"/>
    <w:rsid w:val="000E7DBF"/>
    <w:rsid w:val="000E7F08"/>
    <w:rsid w:val="000E7FCE"/>
    <w:rsid w:val="000F0177"/>
    <w:rsid w:val="000F0803"/>
    <w:rsid w:val="000F0A42"/>
    <w:rsid w:val="000F1B37"/>
    <w:rsid w:val="000F1F42"/>
    <w:rsid w:val="000F217F"/>
    <w:rsid w:val="000F2350"/>
    <w:rsid w:val="000F2374"/>
    <w:rsid w:val="000F2D09"/>
    <w:rsid w:val="000F2F90"/>
    <w:rsid w:val="000F2FFD"/>
    <w:rsid w:val="000F3456"/>
    <w:rsid w:val="000F36DA"/>
    <w:rsid w:val="000F3BE5"/>
    <w:rsid w:val="000F4AEF"/>
    <w:rsid w:val="000F4C25"/>
    <w:rsid w:val="000F4DF0"/>
    <w:rsid w:val="000F59F9"/>
    <w:rsid w:val="000F5A63"/>
    <w:rsid w:val="000F5C21"/>
    <w:rsid w:val="000F5FCB"/>
    <w:rsid w:val="000F6616"/>
    <w:rsid w:val="000F66A1"/>
    <w:rsid w:val="000F67CF"/>
    <w:rsid w:val="000F74ED"/>
    <w:rsid w:val="000F7DAD"/>
    <w:rsid w:val="001002AE"/>
    <w:rsid w:val="001006F4"/>
    <w:rsid w:val="0010077C"/>
    <w:rsid w:val="0010089A"/>
    <w:rsid w:val="00103502"/>
    <w:rsid w:val="00103F7C"/>
    <w:rsid w:val="00104230"/>
    <w:rsid w:val="0010493A"/>
    <w:rsid w:val="0010637B"/>
    <w:rsid w:val="001065CE"/>
    <w:rsid w:val="001075AF"/>
    <w:rsid w:val="00107CD3"/>
    <w:rsid w:val="00107D70"/>
    <w:rsid w:val="0011097E"/>
    <w:rsid w:val="00110DAD"/>
    <w:rsid w:val="0011140C"/>
    <w:rsid w:val="00111546"/>
    <w:rsid w:val="00111AFD"/>
    <w:rsid w:val="00111B4B"/>
    <w:rsid w:val="001121C3"/>
    <w:rsid w:val="001126D1"/>
    <w:rsid w:val="00113796"/>
    <w:rsid w:val="0011380F"/>
    <w:rsid w:val="00113EF5"/>
    <w:rsid w:val="001140FE"/>
    <w:rsid w:val="00114315"/>
    <w:rsid w:val="001146EF"/>
    <w:rsid w:val="0011515E"/>
    <w:rsid w:val="0011599E"/>
    <w:rsid w:val="00115CA5"/>
    <w:rsid w:val="00116559"/>
    <w:rsid w:val="00117085"/>
    <w:rsid w:val="00117162"/>
    <w:rsid w:val="00117519"/>
    <w:rsid w:val="00117E1F"/>
    <w:rsid w:val="00117E8A"/>
    <w:rsid w:val="001207A0"/>
    <w:rsid w:val="001208CF"/>
    <w:rsid w:val="001213A9"/>
    <w:rsid w:val="001217AD"/>
    <w:rsid w:val="001224FE"/>
    <w:rsid w:val="0012276F"/>
    <w:rsid w:val="00123081"/>
    <w:rsid w:val="001230A5"/>
    <w:rsid w:val="001232A9"/>
    <w:rsid w:val="0012449B"/>
    <w:rsid w:val="0012513E"/>
    <w:rsid w:val="00125222"/>
    <w:rsid w:val="001252AB"/>
    <w:rsid w:val="001254A3"/>
    <w:rsid w:val="0012572B"/>
    <w:rsid w:val="00125840"/>
    <w:rsid w:val="00125C36"/>
    <w:rsid w:val="0012670B"/>
    <w:rsid w:val="00126985"/>
    <w:rsid w:val="00126D6D"/>
    <w:rsid w:val="00127473"/>
    <w:rsid w:val="00127559"/>
    <w:rsid w:val="00127CEE"/>
    <w:rsid w:val="00127D0F"/>
    <w:rsid w:val="0013091E"/>
    <w:rsid w:val="00131014"/>
    <w:rsid w:val="001313CC"/>
    <w:rsid w:val="00131D0C"/>
    <w:rsid w:val="00131D54"/>
    <w:rsid w:val="00132B21"/>
    <w:rsid w:val="0013331B"/>
    <w:rsid w:val="0013363F"/>
    <w:rsid w:val="001337DD"/>
    <w:rsid w:val="00133AAA"/>
    <w:rsid w:val="0013400F"/>
    <w:rsid w:val="001342F1"/>
    <w:rsid w:val="001344EC"/>
    <w:rsid w:val="00135BC1"/>
    <w:rsid w:val="00136063"/>
    <w:rsid w:val="001361E4"/>
    <w:rsid w:val="0013679A"/>
    <w:rsid w:val="00136975"/>
    <w:rsid w:val="001377E6"/>
    <w:rsid w:val="00137926"/>
    <w:rsid w:val="00137B8E"/>
    <w:rsid w:val="00137D8C"/>
    <w:rsid w:val="00137DEE"/>
    <w:rsid w:val="00140064"/>
    <w:rsid w:val="00140440"/>
    <w:rsid w:val="00140765"/>
    <w:rsid w:val="00140AB6"/>
    <w:rsid w:val="00141195"/>
    <w:rsid w:val="00141618"/>
    <w:rsid w:val="001417BA"/>
    <w:rsid w:val="00141E36"/>
    <w:rsid w:val="00142140"/>
    <w:rsid w:val="001426A3"/>
    <w:rsid w:val="001427E7"/>
    <w:rsid w:val="00142D60"/>
    <w:rsid w:val="00143546"/>
    <w:rsid w:val="00143DD8"/>
    <w:rsid w:val="00143E9D"/>
    <w:rsid w:val="00144A8F"/>
    <w:rsid w:val="00144B30"/>
    <w:rsid w:val="00144DB9"/>
    <w:rsid w:val="0014586D"/>
    <w:rsid w:val="00145CAE"/>
    <w:rsid w:val="00145F6A"/>
    <w:rsid w:val="00146DCF"/>
    <w:rsid w:val="00147533"/>
    <w:rsid w:val="00147570"/>
    <w:rsid w:val="00150330"/>
    <w:rsid w:val="001508E5"/>
    <w:rsid w:val="00150CFE"/>
    <w:rsid w:val="00151359"/>
    <w:rsid w:val="0015145F"/>
    <w:rsid w:val="001518F8"/>
    <w:rsid w:val="00151C00"/>
    <w:rsid w:val="00152FD0"/>
    <w:rsid w:val="00153261"/>
    <w:rsid w:val="00153807"/>
    <w:rsid w:val="00153D06"/>
    <w:rsid w:val="00153E43"/>
    <w:rsid w:val="0015412C"/>
    <w:rsid w:val="001543C9"/>
    <w:rsid w:val="001550F6"/>
    <w:rsid w:val="00155368"/>
    <w:rsid w:val="00156EC5"/>
    <w:rsid w:val="0015725E"/>
    <w:rsid w:val="00157B8C"/>
    <w:rsid w:val="00157CAA"/>
    <w:rsid w:val="00157FBF"/>
    <w:rsid w:val="001613D8"/>
    <w:rsid w:val="0016161F"/>
    <w:rsid w:val="001617D5"/>
    <w:rsid w:val="00162607"/>
    <w:rsid w:val="00162840"/>
    <w:rsid w:val="00162B41"/>
    <w:rsid w:val="00162DA2"/>
    <w:rsid w:val="00163228"/>
    <w:rsid w:val="0016333A"/>
    <w:rsid w:val="00163FEE"/>
    <w:rsid w:val="001641BB"/>
    <w:rsid w:val="00164655"/>
    <w:rsid w:val="001648F3"/>
    <w:rsid w:val="00164BAE"/>
    <w:rsid w:val="00164C8A"/>
    <w:rsid w:val="00164CCD"/>
    <w:rsid w:val="00165239"/>
    <w:rsid w:val="00165EC7"/>
    <w:rsid w:val="00166387"/>
    <w:rsid w:val="0016646F"/>
    <w:rsid w:val="001664B1"/>
    <w:rsid w:val="0016689F"/>
    <w:rsid w:val="001670DE"/>
    <w:rsid w:val="00167368"/>
    <w:rsid w:val="0016739E"/>
    <w:rsid w:val="00167CFB"/>
    <w:rsid w:val="00167D71"/>
    <w:rsid w:val="00167F16"/>
    <w:rsid w:val="001710F0"/>
    <w:rsid w:val="001713F3"/>
    <w:rsid w:val="0017147D"/>
    <w:rsid w:val="001714A8"/>
    <w:rsid w:val="001718AC"/>
    <w:rsid w:val="001719A9"/>
    <w:rsid w:val="00172267"/>
    <w:rsid w:val="0017226A"/>
    <w:rsid w:val="001725F6"/>
    <w:rsid w:val="00172C0D"/>
    <w:rsid w:val="0017311D"/>
    <w:rsid w:val="0017406D"/>
    <w:rsid w:val="0017456D"/>
    <w:rsid w:val="00174A5D"/>
    <w:rsid w:val="00175C31"/>
    <w:rsid w:val="00175F59"/>
    <w:rsid w:val="0017618B"/>
    <w:rsid w:val="001765DF"/>
    <w:rsid w:val="00176C64"/>
    <w:rsid w:val="0017726C"/>
    <w:rsid w:val="0017758F"/>
    <w:rsid w:val="00177599"/>
    <w:rsid w:val="00177A4E"/>
    <w:rsid w:val="00177D13"/>
    <w:rsid w:val="00180752"/>
    <w:rsid w:val="001807E7"/>
    <w:rsid w:val="0018097A"/>
    <w:rsid w:val="00180DFE"/>
    <w:rsid w:val="00181BC4"/>
    <w:rsid w:val="00181CD9"/>
    <w:rsid w:val="0018269B"/>
    <w:rsid w:val="001829CD"/>
    <w:rsid w:val="00182FB1"/>
    <w:rsid w:val="001838AB"/>
    <w:rsid w:val="001839F2"/>
    <w:rsid w:val="00183A7E"/>
    <w:rsid w:val="00183AAD"/>
    <w:rsid w:val="00183BBD"/>
    <w:rsid w:val="00183DFA"/>
    <w:rsid w:val="001842E3"/>
    <w:rsid w:val="00184598"/>
    <w:rsid w:val="001848C5"/>
    <w:rsid w:val="001858E4"/>
    <w:rsid w:val="00185B0E"/>
    <w:rsid w:val="00185BEF"/>
    <w:rsid w:val="00186702"/>
    <w:rsid w:val="00186D58"/>
    <w:rsid w:val="001877C3"/>
    <w:rsid w:val="0018799C"/>
    <w:rsid w:val="00187A12"/>
    <w:rsid w:val="00187B10"/>
    <w:rsid w:val="00190047"/>
    <w:rsid w:val="001907DF"/>
    <w:rsid w:val="00190B31"/>
    <w:rsid w:val="00191666"/>
    <w:rsid w:val="00191859"/>
    <w:rsid w:val="00191B82"/>
    <w:rsid w:val="00192117"/>
    <w:rsid w:val="001925B4"/>
    <w:rsid w:val="00193371"/>
    <w:rsid w:val="00193560"/>
    <w:rsid w:val="001936BC"/>
    <w:rsid w:val="00193A1B"/>
    <w:rsid w:val="00193EFE"/>
    <w:rsid w:val="00194803"/>
    <w:rsid w:val="0019537F"/>
    <w:rsid w:val="001956DA"/>
    <w:rsid w:val="0019580A"/>
    <w:rsid w:val="00195A90"/>
    <w:rsid w:val="00196554"/>
    <w:rsid w:val="00196EB9"/>
    <w:rsid w:val="00197749"/>
    <w:rsid w:val="00197942"/>
    <w:rsid w:val="00197975"/>
    <w:rsid w:val="001A04C3"/>
    <w:rsid w:val="001A056A"/>
    <w:rsid w:val="001A07A2"/>
    <w:rsid w:val="001A095A"/>
    <w:rsid w:val="001A0A01"/>
    <w:rsid w:val="001A0BA4"/>
    <w:rsid w:val="001A10F4"/>
    <w:rsid w:val="001A1502"/>
    <w:rsid w:val="001A30CB"/>
    <w:rsid w:val="001A35CD"/>
    <w:rsid w:val="001A36EA"/>
    <w:rsid w:val="001A4B7F"/>
    <w:rsid w:val="001A5CAF"/>
    <w:rsid w:val="001A5CFB"/>
    <w:rsid w:val="001A6005"/>
    <w:rsid w:val="001A62D7"/>
    <w:rsid w:val="001A69A5"/>
    <w:rsid w:val="001A69D1"/>
    <w:rsid w:val="001A712D"/>
    <w:rsid w:val="001A7156"/>
    <w:rsid w:val="001A75F0"/>
    <w:rsid w:val="001A7B17"/>
    <w:rsid w:val="001B0DFB"/>
    <w:rsid w:val="001B1635"/>
    <w:rsid w:val="001B1660"/>
    <w:rsid w:val="001B1A50"/>
    <w:rsid w:val="001B1C6C"/>
    <w:rsid w:val="001B1D73"/>
    <w:rsid w:val="001B2250"/>
    <w:rsid w:val="001B23A0"/>
    <w:rsid w:val="001B324A"/>
    <w:rsid w:val="001B356A"/>
    <w:rsid w:val="001B3C38"/>
    <w:rsid w:val="001B3C78"/>
    <w:rsid w:val="001B3CD0"/>
    <w:rsid w:val="001B4133"/>
    <w:rsid w:val="001B4359"/>
    <w:rsid w:val="001B4BF7"/>
    <w:rsid w:val="001B4C52"/>
    <w:rsid w:val="001B4E57"/>
    <w:rsid w:val="001B4F02"/>
    <w:rsid w:val="001B52A6"/>
    <w:rsid w:val="001B579A"/>
    <w:rsid w:val="001B5A39"/>
    <w:rsid w:val="001B5BAF"/>
    <w:rsid w:val="001B69D8"/>
    <w:rsid w:val="001B7305"/>
    <w:rsid w:val="001B76C0"/>
    <w:rsid w:val="001C06B5"/>
    <w:rsid w:val="001C1C64"/>
    <w:rsid w:val="001C1D4B"/>
    <w:rsid w:val="001C2031"/>
    <w:rsid w:val="001C2225"/>
    <w:rsid w:val="001C2242"/>
    <w:rsid w:val="001C32BF"/>
    <w:rsid w:val="001C345C"/>
    <w:rsid w:val="001C396F"/>
    <w:rsid w:val="001C3A1B"/>
    <w:rsid w:val="001C3BEB"/>
    <w:rsid w:val="001C3D08"/>
    <w:rsid w:val="001C420C"/>
    <w:rsid w:val="001C4607"/>
    <w:rsid w:val="001C4902"/>
    <w:rsid w:val="001C4D97"/>
    <w:rsid w:val="001C5FF3"/>
    <w:rsid w:val="001C6796"/>
    <w:rsid w:val="001C6B56"/>
    <w:rsid w:val="001C6FF6"/>
    <w:rsid w:val="001C75D3"/>
    <w:rsid w:val="001C75E3"/>
    <w:rsid w:val="001C7642"/>
    <w:rsid w:val="001C7D9B"/>
    <w:rsid w:val="001C7FC9"/>
    <w:rsid w:val="001D03AF"/>
    <w:rsid w:val="001D08AD"/>
    <w:rsid w:val="001D0D72"/>
    <w:rsid w:val="001D0F61"/>
    <w:rsid w:val="001D1162"/>
    <w:rsid w:val="001D1457"/>
    <w:rsid w:val="001D258D"/>
    <w:rsid w:val="001D25A0"/>
    <w:rsid w:val="001D28C3"/>
    <w:rsid w:val="001D2A4E"/>
    <w:rsid w:val="001D2D83"/>
    <w:rsid w:val="001D39D9"/>
    <w:rsid w:val="001D3A47"/>
    <w:rsid w:val="001D3DA8"/>
    <w:rsid w:val="001D44F8"/>
    <w:rsid w:val="001D45E5"/>
    <w:rsid w:val="001D4E2B"/>
    <w:rsid w:val="001D4EC1"/>
    <w:rsid w:val="001D50FC"/>
    <w:rsid w:val="001D52CB"/>
    <w:rsid w:val="001D5553"/>
    <w:rsid w:val="001D598D"/>
    <w:rsid w:val="001D5C0E"/>
    <w:rsid w:val="001D5C7F"/>
    <w:rsid w:val="001D62FF"/>
    <w:rsid w:val="001D6760"/>
    <w:rsid w:val="001D71CE"/>
    <w:rsid w:val="001D73D8"/>
    <w:rsid w:val="001D7510"/>
    <w:rsid w:val="001D7A54"/>
    <w:rsid w:val="001D7B70"/>
    <w:rsid w:val="001D7D99"/>
    <w:rsid w:val="001E0155"/>
    <w:rsid w:val="001E0715"/>
    <w:rsid w:val="001E083B"/>
    <w:rsid w:val="001E172C"/>
    <w:rsid w:val="001E174D"/>
    <w:rsid w:val="001E193F"/>
    <w:rsid w:val="001E1C88"/>
    <w:rsid w:val="001E2777"/>
    <w:rsid w:val="001E2CE0"/>
    <w:rsid w:val="001E2DF9"/>
    <w:rsid w:val="001E33B4"/>
    <w:rsid w:val="001E3767"/>
    <w:rsid w:val="001E3842"/>
    <w:rsid w:val="001E3D26"/>
    <w:rsid w:val="001E3DDA"/>
    <w:rsid w:val="001E4002"/>
    <w:rsid w:val="001E425C"/>
    <w:rsid w:val="001E4CAA"/>
    <w:rsid w:val="001E5274"/>
    <w:rsid w:val="001E5B33"/>
    <w:rsid w:val="001E606B"/>
    <w:rsid w:val="001E61E1"/>
    <w:rsid w:val="001E6428"/>
    <w:rsid w:val="001E674C"/>
    <w:rsid w:val="001E6A80"/>
    <w:rsid w:val="001E6C1F"/>
    <w:rsid w:val="001E71E0"/>
    <w:rsid w:val="001E7D6B"/>
    <w:rsid w:val="001F0745"/>
    <w:rsid w:val="001F0840"/>
    <w:rsid w:val="001F0929"/>
    <w:rsid w:val="001F142C"/>
    <w:rsid w:val="001F14EE"/>
    <w:rsid w:val="001F14F1"/>
    <w:rsid w:val="001F1A3E"/>
    <w:rsid w:val="001F2A70"/>
    <w:rsid w:val="001F3CA7"/>
    <w:rsid w:val="001F3D7D"/>
    <w:rsid w:val="001F3DB4"/>
    <w:rsid w:val="001F40A8"/>
    <w:rsid w:val="001F411D"/>
    <w:rsid w:val="001F45CE"/>
    <w:rsid w:val="001F49D8"/>
    <w:rsid w:val="001F4B74"/>
    <w:rsid w:val="001F4D57"/>
    <w:rsid w:val="001F53BE"/>
    <w:rsid w:val="001F5470"/>
    <w:rsid w:val="001F6207"/>
    <w:rsid w:val="001F62D3"/>
    <w:rsid w:val="001F6E5A"/>
    <w:rsid w:val="001F6F6A"/>
    <w:rsid w:val="001F7103"/>
    <w:rsid w:val="001F738E"/>
    <w:rsid w:val="001F7ABB"/>
    <w:rsid w:val="001F7E19"/>
    <w:rsid w:val="002008AA"/>
    <w:rsid w:val="00200EC7"/>
    <w:rsid w:val="002018A9"/>
    <w:rsid w:val="0020190E"/>
    <w:rsid w:val="00201AF4"/>
    <w:rsid w:val="00201B87"/>
    <w:rsid w:val="00201F0F"/>
    <w:rsid w:val="0020293A"/>
    <w:rsid w:val="00202DA3"/>
    <w:rsid w:val="00203B07"/>
    <w:rsid w:val="0020415B"/>
    <w:rsid w:val="0020421B"/>
    <w:rsid w:val="00204248"/>
    <w:rsid w:val="002046F7"/>
    <w:rsid w:val="00204D90"/>
    <w:rsid w:val="00204F79"/>
    <w:rsid w:val="002053AE"/>
    <w:rsid w:val="002055EE"/>
    <w:rsid w:val="0020568F"/>
    <w:rsid w:val="00205706"/>
    <w:rsid w:val="00206180"/>
    <w:rsid w:val="00206935"/>
    <w:rsid w:val="00207483"/>
    <w:rsid w:val="0020772B"/>
    <w:rsid w:val="00207C12"/>
    <w:rsid w:val="0021032D"/>
    <w:rsid w:val="002104E7"/>
    <w:rsid w:val="002105EB"/>
    <w:rsid w:val="002108AA"/>
    <w:rsid w:val="002111BB"/>
    <w:rsid w:val="002121BF"/>
    <w:rsid w:val="00213085"/>
    <w:rsid w:val="0021308A"/>
    <w:rsid w:val="0021394C"/>
    <w:rsid w:val="00213AAF"/>
    <w:rsid w:val="00213B02"/>
    <w:rsid w:val="00213C12"/>
    <w:rsid w:val="00213FBC"/>
    <w:rsid w:val="002147E1"/>
    <w:rsid w:val="00214967"/>
    <w:rsid w:val="0021529F"/>
    <w:rsid w:val="002159A2"/>
    <w:rsid w:val="00215FFF"/>
    <w:rsid w:val="00216424"/>
    <w:rsid w:val="00216B07"/>
    <w:rsid w:val="002172B6"/>
    <w:rsid w:val="0021752F"/>
    <w:rsid w:val="00217558"/>
    <w:rsid w:val="00220C35"/>
    <w:rsid w:val="00221045"/>
    <w:rsid w:val="00221299"/>
    <w:rsid w:val="002214D5"/>
    <w:rsid w:val="002214DD"/>
    <w:rsid w:val="00221865"/>
    <w:rsid w:val="00222434"/>
    <w:rsid w:val="0022257F"/>
    <w:rsid w:val="002227F5"/>
    <w:rsid w:val="002228BD"/>
    <w:rsid w:val="0022293D"/>
    <w:rsid w:val="00222BF8"/>
    <w:rsid w:val="0022372F"/>
    <w:rsid w:val="0022403E"/>
    <w:rsid w:val="00224F70"/>
    <w:rsid w:val="002250AF"/>
    <w:rsid w:val="002257BF"/>
    <w:rsid w:val="00225DA9"/>
    <w:rsid w:val="0022673F"/>
    <w:rsid w:val="002276BB"/>
    <w:rsid w:val="002279F6"/>
    <w:rsid w:val="00230142"/>
    <w:rsid w:val="002301DD"/>
    <w:rsid w:val="002302EA"/>
    <w:rsid w:val="00230571"/>
    <w:rsid w:val="00230582"/>
    <w:rsid w:val="002310C8"/>
    <w:rsid w:val="00231373"/>
    <w:rsid w:val="00232C68"/>
    <w:rsid w:val="00233036"/>
    <w:rsid w:val="00233C6C"/>
    <w:rsid w:val="00233EBE"/>
    <w:rsid w:val="002350F0"/>
    <w:rsid w:val="002354A8"/>
    <w:rsid w:val="00235642"/>
    <w:rsid w:val="00235D8C"/>
    <w:rsid w:val="00236A27"/>
    <w:rsid w:val="00236BBB"/>
    <w:rsid w:val="0023774E"/>
    <w:rsid w:val="002379E6"/>
    <w:rsid w:val="00237AC0"/>
    <w:rsid w:val="00237FAA"/>
    <w:rsid w:val="00240AFB"/>
    <w:rsid w:val="00240B62"/>
    <w:rsid w:val="0024118B"/>
    <w:rsid w:val="00241275"/>
    <w:rsid w:val="002413D9"/>
    <w:rsid w:val="0024164D"/>
    <w:rsid w:val="00241A4C"/>
    <w:rsid w:val="0024226B"/>
    <w:rsid w:val="0024236B"/>
    <w:rsid w:val="002429AB"/>
    <w:rsid w:val="002432B2"/>
    <w:rsid w:val="00243DCC"/>
    <w:rsid w:val="002442EA"/>
    <w:rsid w:val="00244458"/>
    <w:rsid w:val="0024542C"/>
    <w:rsid w:val="00245808"/>
    <w:rsid w:val="0025043B"/>
    <w:rsid w:val="00250A70"/>
    <w:rsid w:val="00250ECF"/>
    <w:rsid w:val="00251326"/>
    <w:rsid w:val="002515D0"/>
    <w:rsid w:val="00251652"/>
    <w:rsid w:val="002516F3"/>
    <w:rsid w:val="00251A80"/>
    <w:rsid w:val="002522E2"/>
    <w:rsid w:val="00252319"/>
    <w:rsid w:val="002524A7"/>
    <w:rsid w:val="00252D9E"/>
    <w:rsid w:val="002532E2"/>
    <w:rsid w:val="0025334F"/>
    <w:rsid w:val="00253900"/>
    <w:rsid w:val="00254093"/>
    <w:rsid w:val="002544AF"/>
    <w:rsid w:val="00254B6C"/>
    <w:rsid w:val="00254BF2"/>
    <w:rsid w:val="00254E6E"/>
    <w:rsid w:val="002551A8"/>
    <w:rsid w:val="002557B6"/>
    <w:rsid w:val="00255DAF"/>
    <w:rsid w:val="00255FF8"/>
    <w:rsid w:val="002562FD"/>
    <w:rsid w:val="002575D3"/>
    <w:rsid w:val="0025772E"/>
    <w:rsid w:val="00257E28"/>
    <w:rsid w:val="00260748"/>
    <w:rsid w:val="00260BD8"/>
    <w:rsid w:val="00260C83"/>
    <w:rsid w:val="0026149C"/>
    <w:rsid w:val="00261941"/>
    <w:rsid w:val="00261BD2"/>
    <w:rsid w:val="00261D6C"/>
    <w:rsid w:val="002625BE"/>
    <w:rsid w:val="002627C1"/>
    <w:rsid w:val="00263047"/>
    <w:rsid w:val="00263F55"/>
    <w:rsid w:val="00264BEB"/>
    <w:rsid w:val="00264C11"/>
    <w:rsid w:val="002650CC"/>
    <w:rsid w:val="00265913"/>
    <w:rsid w:val="00265F90"/>
    <w:rsid w:val="0026606C"/>
    <w:rsid w:val="002666B3"/>
    <w:rsid w:val="00266A4C"/>
    <w:rsid w:val="00266C0E"/>
    <w:rsid w:val="00267148"/>
    <w:rsid w:val="00267415"/>
    <w:rsid w:val="0026778E"/>
    <w:rsid w:val="00267C54"/>
    <w:rsid w:val="00267D6C"/>
    <w:rsid w:val="00270DBB"/>
    <w:rsid w:val="00271024"/>
    <w:rsid w:val="0027105E"/>
    <w:rsid w:val="0027186D"/>
    <w:rsid w:val="00271968"/>
    <w:rsid w:val="00271CD7"/>
    <w:rsid w:val="00271F84"/>
    <w:rsid w:val="00272398"/>
    <w:rsid w:val="00272AB9"/>
    <w:rsid w:val="00273355"/>
    <w:rsid w:val="00273597"/>
    <w:rsid w:val="0027399B"/>
    <w:rsid w:val="002739C8"/>
    <w:rsid w:val="00273FC8"/>
    <w:rsid w:val="00274DC8"/>
    <w:rsid w:val="002750BE"/>
    <w:rsid w:val="0027536B"/>
    <w:rsid w:val="00275DC7"/>
    <w:rsid w:val="0027649D"/>
    <w:rsid w:val="002764E9"/>
    <w:rsid w:val="00276AD1"/>
    <w:rsid w:val="0027708B"/>
    <w:rsid w:val="0027719C"/>
    <w:rsid w:val="0027766D"/>
    <w:rsid w:val="00277703"/>
    <w:rsid w:val="0027780B"/>
    <w:rsid w:val="00277D08"/>
    <w:rsid w:val="00277E26"/>
    <w:rsid w:val="002802A0"/>
    <w:rsid w:val="00280533"/>
    <w:rsid w:val="00281305"/>
    <w:rsid w:val="00281DD0"/>
    <w:rsid w:val="00281E62"/>
    <w:rsid w:val="00282010"/>
    <w:rsid w:val="00282CE0"/>
    <w:rsid w:val="00282DF6"/>
    <w:rsid w:val="00282FCA"/>
    <w:rsid w:val="00282FE9"/>
    <w:rsid w:val="0028316B"/>
    <w:rsid w:val="0028320D"/>
    <w:rsid w:val="0028363E"/>
    <w:rsid w:val="00283B15"/>
    <w:rsid w:val="002843AA"/>
    <w:rsid w:val="002843D0"/>
    <w:rsid w:val="00285317"/>
    <w:rsid w:val="00285371"/>
    <w:rsid w:val="00285A16"/>
    <w:rsid w:val="00285B4C"/>
    <w:rsid w:val="00285E50"/>
    <w:rsid w:val="00286270"/>
    <w:rsid w:val="0028632F"/>
    <w:rsid w:val="002863B4"/>
    <w:rsid w:val="00286723"/>
    <w:rsid w:val="0028672A"/>
    <w:rsid w:val="002869AF"/>
    <w:rsid w:val="00286ADD"/>
    <w:rsid w:val="002871C1"/>
    <w:rsid w:val="002872C4"/>
    <w:rsid w:val="00287475"/>
    <w:rsid w:val="002878AF"/>
    <w:rsid w:val="00287B56"/>
    <w:rsid w:val="00287D58"/>
    <w:rsid w:val="00290013"/>
    <w:rsid w:val="00290147"/>
    <w:rsid w:val="00290902"/>
    <w:rsid w:val="00290B12"/>
    <w:rsid w:val="00291055"/>
    <w:rsid w:val="0029277A"/>
    <w:rsid w:val="0029376B"/>
    <w:rsid w:val="00294AF0"/>
    <w:rsid w:val="00294BFF"/>
    <w:rsid w:val="00294C19"/>
    <w:rsid w:val="002950C4"/>
    <w:rsid w:val="00295177"/>
    <w:rsid w:val="002952BE"/>
    <w:rsid w:val="002959F1"/>
    <w:rsid w:val="00296209"/>
    <w:rsid w:val="00296529"/>
    <w:rsid w:val="00296876"/>
    <w:rsid w:val="00296EDA"/>
    <w:rsid w:val="0029706A"/>
    <w:rsid w:val="0029722B"/>
    <w:rsid w:val="002A03C0"/>
    <w:rsid w:val="002A05D3"/>
    <w:rsid w:val="002A066C"/>
    <w:rsid w:val="002A1B6A"/>
    <w:rsid w:val="002A1DCF"/>
    <w:rsid w:val="002A1ED0"/>
    <w:rsid w:val="002A280B"/>
    <w:rsid w:val="002A2BDF"/>
    <w:rsid w:val="002A2EE3"/>
    <w:rsid w:val="002A31C8"/>
    <w:rsid w:val="002A42A3"/>
    <w:rsid w:val="002A4490"/>
    <w:rsid w:val="002A48F4"/>
    <w:rsid w:val="002A4F53"/>
    <w:rsid w:val="002A515D"/>
    <w:rsid w:val="002A53AC"/>
    <w:rsid w:val="002A5427"/>
    <w:rsid w:val="002A5471"/>
    <w:rsid w:val="002A5B84"/>
    <w:rsid w:val="002A6093"/>
    <w:rsid w:val="002A656F"/>
    <w:rsid w:val="002A668D"/>
    <w:rsid w:val="002A6A1E"/>
    <w:rsid w:val="002A6A32"/>
    <w:rsid w:val="002A6FB1"/>
    <w:rsid w:val="002A711A"/>
    <w:rsid w:val="002B0022"/>
    <w:rsid w:val="002B02C0"/>
    <w:rsid w:val="002B0629"/>
    <w:rsid w:val="002B088B"/>
    <w:rsid w:val="002B0892"/>
    <w:rsid w:val="002B0E2A"/>
    <w:rsid w:val="002B1667"/>
    <w:rsid w:val="002B1FFF"/>
    <w:rsid w:val="002B20A7"/>
    <w:rsid w:val="002B2718"/>
    <w:rsid w:val="002B288C"/>
    <w:rsid w:val="002B34E5"/>
    <w:rsid w:val="002B3611"/>
    <w:rsid w:val="002B3EF3"/>
    <w:rsid w:val="002B4E8D"/>
    <w:rsid w:val="002B58C4"/>
    <w:rsid w:val="002B58CE"/>
    <w:rsid w:val="002B5A0B"/>
    <w:rsid w:val="002B5F97"/>
    <w:rsid w:val="002B61E8"/>
    <w:rsid w:val="002B625E"/>
    <w:rsid w:val="002B6512"/>
    <w:rsid w:val="002B6517"/>
    <w:rsid w:val="002B6BB3"/>
    <w:rsid w:val="002B6E0A"/>
    <w:rsid w:val="002B7283"/>
    <w:rsid w:val="002C0337"/>
    <w:rsid w:val="002C0DCE"/>
    <w:rsid w:val="002C108C"/>
    <w:rsid w:val="002C2451"/>
    <w:rsid w:val="002C2671"/>
    <w:rsid w:val="002C2E33"/>
    <w:rsid w:val="002C34E7"/>
    <w:rsid w:val="002C35A3"/>
    <w:rsid w:val="002C39D9"/>
    <w:rsid w:val="002C40A1"/>
    <w:rsid w:val="002C4BB9"/>
    <w:rsid w:val="002C51EF"/>
    <w:rsid w:val="002C54CA"/>
    <w:rsid w:val="002C595E"/>
    <w:rsid w:val="002C6317"/>
    <w:rsid w:val="002C6805"/>
    <w:rsid w:val="002C6DE8"/>
    <w:rsid w:val="002C7174"/>
    <w:rsid w:val="002C779F"/>
    <w:rsid w:val="002C7B32"/>
    <w:rsid w:val="002C7DAE"/>
    <w:rsid w:val="002D00E2"/>
    <w:rsid w:val="002D0E53"/>
    <w:rsid w:val="002D0FEB"/>
    <w:rsid w:val="002D190B"/>
    <w:rsid w:val="002D1ED8"/>
    <w:rsid w:val="002D2504"/>
    <w:rsid w:val="002D29B6"/>
    <w:rsid w:val="002D2A8F"/>
    <w:rsid w:val="002D2B38"/>
    <w:rsid w:val="002D3F09"/>
    <w:rsid w:val="002D3F9A"/>
    <w:rsid w:val="002D49AA"/>
    <w:rsid w:val="002D5F49"/>
    <w:rsid w:val="002D6151"/>
    <w:rsid w:val="002D6F0A"/>
    <w:rsid w:val="002D7777"/>
    <w:rsid w:val="002E025C"/>
    <w:rsid w:val="002E08A9"/>
    <w:rsid w:val="002E0A7E"/>
    <w:rsid w:val="002E0B49"/>
    <w:rsid w:val="002E1456"/>
    <w:rsid w:val="002E1ED0"/>
    <w:rsid w:val="002E2476"/>
    <w:rsid w:val="002E2573"/>
    <w:rsid w:val="002E263E"/>
    <w:rsid w:val="002E2825"/>
    <w:rsid w:val="002E3D5D"/>
    <w:rsid w:val="002E483F"/>
    <w:rsid w:val="002E5667"/>
    <w:rsid w:val="002E58AD"/>
    <w:rsid w:val="002E648C"/>
    <w:rsid w:val="002E703A"/>
    <w:rsid w:val="002E79EE"/>
    <w:rsid w:val="002E7A1D"/>
    <w:rsid w:val="002E7E78"/>
    <w:rsid w:val="002F032C"/>
    <w:rsid w:val="002F1393"/>
    <w:rsid w:val="002F20C2"/>
    <w:rsid w:val="002F2116"/>
    <w:rsid w:val="002F24E6"/>
    <w:rsid w:val="002F338C"/>
    <w:rsid w:val="002F3F7A"/>
    <w:rsid w:val="002F3FCA"/>
    <w:rsid w:val="002F40A4"/>
    <w:rsid w:val="002F4253"/>
    <w:rsid w:val="002F435E"/>
    <w:rsid w:val="002F4511"/>
    <w:rsid w:val="002F4714"/>
    <w:rsid w:val="002F51F7"/>
    <w:rsid w:val="002F6096"/>
    <w:rsid w:val="002F69DB"/>
    <w:rsid w:val="002F6B53"/>
    <w:rsid w:val="002F6BA0"/>
    <w:rsid w:val="002F6FB6"/>
    <w:rsid w:val="002F7638"/>
    <w:rsid w:val="002F7ED9"/>
    <w:rsid w:val="00300127"/>
    <w:rsid w:val="0030045C"/>
    <w:rsid w:val="00300809"/>
    <w:rsid w:val="00300DAC"/>
    <w:rsid w:val="003011BD"/>
    <w:rsid w:val="003015C5"/>
    <w:rsid w:val="00302034"/>
    <w:rsid w:val="00302426"/>
    <w:rsid w:val="00303046"/>
    <w:rsid w:val="003032B1"/>
    <w:rsid w:val="00303F00"/>
    <w:rsid w:val="0030405C"/>
    <w:rsid w:val="0030496F"/>
    <w:rsid w:val="00305006"/>
    <w:rsid w:val="0030553D"/>
    <w:rsid w:val="0030575E"/>
    <w:rsid w:val="003058E1"/>
    <w:rsid w:val="00305DDE"/>
    <w:rsid w:val="003060DC"/>
    <w:rsid w:val="00306261"/>
    <w:rsid w:val="00306716"/>
    <w:rsid w:val="00306C0C"/>
    <w:rsid w:val="00306D6D"/>
    <w:rsid w:val="0030727B"/>
    <w:rsid w:val="0031001D"/>
    <w:rsid w:val="0031016A"/>
    <w:rsid w:val="00310857"/>
    <w:rsid w:val="00310965"/>
    <w:rsid w:val="00310CDD"/>
    <w:rsid w:val="00310E46"/>
    <w:rsid w:val="00311732"/>
    <w:rsid w:val="003118BE"/>
    <w:rsid w:val="0031296B"/>
    <w:rsid w:val="00312973"/>
    <w:rsid w:val="003129BB"/>
    <w:rsid w:val="003134B5"/>
    <w:rsid w:val="003137EC"/>
    <w:rsid w:val="00313A69"/>
    <w:rsid w:val="00314335"/>
    <w:rsid w:val="00314785"/>
    <w:rsid w:val="00314B0C"/>
    <w:rsid w:val="00314BF3"/>
    <w:rsid w:val="00314CFD"/>
    <w:rsid w:val="003151DD"/>
    <w:rsid w:val="00315843"/>
    <w:rsid w:val="003159A7"/>
    <w:rsid w:val="003161BB"/>
    <w:rsid w:val="00316B18"/>
    <w:rsid w:val="00316C44"/>
    <w:rsid w:val="00316E69"/>
    <w:rsid w:val="0031767C"/>
    <w:rsid w:val="003176F1"/>
    <w:rsid w:val="00317C6B"/>
    <w:rsid w:val="00317EA0"/>
    <w:rsid w:val="00321675"/>
    <w:rsid w:val="00321CD3"/>
    <w:rsid w:val="003225BC"/>
    <w:rsid w:val="003226B3"/>
    <w:rsid w:val="003228C1"/>
    <w:rsid w:val="00322DDD"/>
    <w:rsid w:val="00323D0F"/>
    <w:rsid w:val="00323D53"/>
    <w:rsid w:val="00323DD4"/>
    <w:rsid w:val="00323DF8"/>
    <w:rsid w:val="00324807"/>
    <w:rsid w:val="00324BC2"/>
    <w:rsid w:val="0032542C"/>
    <w:rsid w:val="0032584A"/>
    <w:rsid w:val="00326258"/>
    <w:rsid w:val="00326FB7"/>
    <w:rsid w:val="00326FEB"/>
    <w:rsid w:val="00327302"/>
    <w:rsid w:val="003278C6"/>
    <w:rsid w:val="003278F4"/>
    <w:rsid w:val="00327909"/>
    <w:rsid w:val="00327E85"/>
    <w:rsid w:val="003301C2"/>
    <w:rsid w:val="0033053A"/>
    <w:rsid w:val="003307B9"/>
    <w:rsid w:val="00330B22"/>
    <w:rsid w:val="00330E5C"/>
    <w:rsid w:val="00330F5A"/>
    <w:rsid w:val="003322FD"/>
    <w:rsid w:val="00332783"/>
    <w:rsid w:val="003329C6"/>
    <w:rsid w:val="00332BD4"/>
    <w:rsid w:val="00334541"/>
    <w:rsid w:val="00334ABD"/>
    <w:rsid w:val="003353D5"/>
    <w:rsid w:val="003353FC"/>
    <w:rsid w:val="0033568B"/>
    <w:rsid w:val="00335804"/>
    <w:rsid w:val="00335973"/>
    <w:rsid w:val="00335C54"/>
    <w:rsid w:val="00335C58"/>
    <w:rsid w:val="003362E9"/>
    <w:rsid w:val="0033632A"/>
    <w:rsid w:val="0033642A"/>
    <w:rsid w:val="00336489"/>
    <w:rsid w:val="003367C8"/>
    <w:rsid w:val="003368FC"/>
    <w:rsid w:val="00336BEA"/>
    <w:rsid w:val="003377A6"/>
    <w:rsid w:val="00337BB7"/>
    <w:rsid w:val="00337D5A"/>
    <w:rsid w:val="00340CF7"/>
    <w:rsid w:val="00340EB0"/>
    <w:rsid w:val="00341385"/>
    <w:rsid w:val="00342280"/>
    <w:rsid w:val="0034283A"/>
    <w:rsid w:val="003428C7"/>
    <w:rsid w:val="00342CD1"/>
    <w:rsid w:val="00343294"/>
    <w:rsid w:val="003439CF"/>
    <w:rsid w:val="003439DF"/>
    <w:rsid w:val="00343B7A"/>
    <w:rsid w:val="00343B8E"/>
    <w:rsid w:val="00343C2A"/>
    <w:rsid w:val="00344DEB"/>
    <w:rsid w:val="00344F42"/>
    <w:rsid w:val="00345498"/>
    <w:rsid w:val="0034571E"/>
    <w:rsid w:val="003459ED"/>
    <w:rsid w:val="003465C7"/>
    <w:rsid w:val="00346835"/>
    <w:rsid w:val="0034701A"/>
    <w:rsid w:val="0034769F"/>
    <w:rsid w:val="0034770A"/>
    <w:rsid w:val="003478B7"/>
    <w:rsid w:val="00350A6F"/>
    <w:rsid w:val="00350E0B"/>
    <w:rsid w:val="00351117"/>
    <w:rsid w:val="0035184C"/>
    <w:rsid w:val="00351E51"/>
    <w:rsid w:val="00351F62"/>
    <w:rsid w:val="003520B4"/>
    <w:rsid w:val="0035223A"/>
    <w:rsid w:val="0035242E"/>
    <w:rsid w:val="00352B05"/>
    <w:rsid w:val="00352D79"/>
    <w:rsid w:val="003530EC"/>
    <w:rsid w:val="00353811"/>
    <w:rsid w:val="00354C5C"/>
    <w:rsid w:val="00355147"/>
    <w:rsid w:val="00355344"/>
    <w:rsid w:val="00355607"/>
    <w:rsid w:val="00355DC0"/>
    <w:rsid w:val="00355EEC"/>
    <w:rsid w:val="00356031"/>
    <w:rsid w:val="003562CE"/>
    <w:rsid w:val="0035787B"/>
    <w:rsid w:val="0036037B"/>
    <w:rsid w:val="00361101"/>
    <w:rsid w:val="00361ECD"/>
    <w:rsid w:val="00362070"/>
    <w:rsid w:val="00362227"/>
    <w:rsid w:val="003624BF"/>
    <w:rsid w:val="003628A4"/>
    <w:rsid w:val="00362DB0"/>
    <w:rsid w:val="003648F8"/>
    <w:rsid w:val="00364A4F"/>
    <w:rsid w:val="003650AB"/>
    <w:rsid w:val="0036552C"/>
    <w:rsid w:val="00365CA5"/>
    <w:rsid w:val="00365FAF"/>
    <w:rsid w:val="00366169"/>
    <w:rsid w:val="003661AC"/>
    <w:rsid w:val="00366281"/>
    <w:rsid w:val="003662E3"/>
    <w:rsid w:val="00366CB0"/>
    <w:rsid w:val="003675C3"/>
    <w:rsid w:val="0036775D"/>
    <w:rsid w:val="003678EC"/>
    <w:rsid w:val="003707EE"/>
    <w:rsid w:val="00370A53"/>
    <w:rsid w:val="00371160"/>
    <w:rsid w:val="00371C0B"/>
    <w:rsid w:val="00372055"/>
    <w:rsid w:val="0037296F"/>
    <w:rsid w:val="00372BF6"/>
    <w:rsid w:val="003733EA"/>
    <w:rsid w:val="00373A2A"/>
    <w:rsid w:val="00373ACF"/>
    <w:rsid w:val="00374D2C"/>
    <w:rsid w:val="003757A3"/>
    <w:rsid w:val="003763AE"/>
    <w:rsid w:val="00376611"/>
    <w:rsid w:val="003772FD"/>
    <w:rsid w:val="00377358"/>
    <w:rsid w:val="0037745A"/>
    <w:rsid w:val="003776D2"/>
    <w:rsid w:val="0037777C"/>
    <w:rsid w:val="00377CB0"/>
    <w:rsid w:val="00380516"/>
    <w:rsid w:val="00380A89"/>
    <w:rsid w:val="00380F29"/>
    <w:rsid w:val="00381551"/>
    <w:rsid w:val="003816FE"/>
    <w:rsid w:val="00381BE1"/>
    <w:rsid w:val="00382C35"/>
    <w:rsid w:val="0038326B"/>
    <w:rsid w:val="00383DE9"/>
    <w:rsid w:val="00383E48"/>
    <w:rsid w:val="0038406B"/>
    <w:rsid w:val="003846E5"/>
    <w:rsid w:val="00384D88"/>
    <w:rsid w:val="0038587D"/>
    <w:rsid w:val="00385F0C"/>
    <w:rsid w:val="003864A5"/>
    <w:rsid w:val="00387032"/>
    <w:rsid w:val="00387167"/>
    <w:rsid w:val="003872A0"/>
    <w:rsid w:val="003875B1"/>
    <w:rsid w:val="00387DD9"/>
    <w:rsid w:val="00387EC8"/>
    <w:rsid w:val="003900B3"/>
    <w:rsid w:val="003904D9"/>
    <w:rsid w:val="003907AF"/>
    <w:rsid w:val="00390F31"/>
    <w:rsid w:val="00391A91"/>
    <w:rsid w:val="00391EAB"/>
    <w:rsid w:val="0039247A"/>
    <w:rsid w:val="0039286F"/>
    <w:rsid w:val="00392BD2"/>
    <w:rsid w:val="00392C27"/>
    <w:rsid w:val="00392CED"/>
    <w:rsid w:val="00393349"/>
    <w:rsid w:val="00394B5F"/>
    <w:rsid w:val="00394B7F"/>
    <w:rsid w:val="00394D50"/>
    <w:rsid w:val="00394FD4"/>
    <w:rsid w:val="00395519"/>
    <w:rsid w:val="0039648F"/>
    <w:rsid w:val="00396AA5"/>
    <w:rsid w:val="00396EF0"/>
    <w:rsid w:val="0039705F"/>
    <w:rsid w:val="00397135"/>
    <w:rsid w:val="0039720F"/>
    <w:rsid w:val="00397470"/>
    <w:rsid w:val="003974E3"/>
    <w:rsid w:val="003A0121"/>
    <w:rsid w:val="003A0295"/>
    <w:rsid w:val="003A0752"/>
    <w:rsid w:val="003A1698"/>
    <w:rsid w:val="003A1702"/>
    <w:rsid w:val="003A1A0D"/>
    <w:rsid w:val="003A2250"/>
    <w:rsid w:val="003A287D"/>
    <w:rsid w:val="003A2D5D"/>
    <w:rsid w:val="003A35F8"/>
    <w:rsid w:val="003A3653"/>
    <w:rsid w:val="003A3FEE"/>
    <w:rsid w:val="003A4BBE"/>
    <w:rsid w:val="003A5047"/>
    <w:rsid w:val="003A52E6"/>
    <w:rsid w:val="003A54E7"/>
    <w:rsid w:val="003A61B4"/>
    <w:rsid w:val="003A64F8"/>
    <w:rsid w:val="003A6E59"/>
    <w:rsid w:val="003A6FCE"/>
    <w:rsid w:val="003A70B4"/>
    <w:rsid w:val="003A7130"/>
    <w:rsid w:val="003A7142"/>
    <w:rsid w:val="003A7574"/>
    <w:rsid w:val="003A76C9"/>
    <w:rsid w:val="003A792A"/>
    <w:rsid w:val="003A7BCD"/>
    <w:rsid w:val="003A7BEE"/>
    <w:rsid w:val="003B0093"/>
    <w:rsid w:val="003B03CB"/>
    <w:rsid w:val="003B0463"/>
    <w:rsid w:val="003B0DBE"/>
    <w:rsid w:val="003B0FC1"/>
    <w:rsid w:val="003B1111"/>
    <w:rsid w:val="003B17D4"/>
    <w:rsid w:val="003B192E"/>
    <w:rsid w:val="003B1A09"/>
    <w:rsid w:val="003B2390"/>
    <w:rsid w:val="003B31C0"/>
    <w:rsid w:val="003B3452"/>
    <w:rsid w:val="003B3A8F"/>
    <w:rsid w:val="003B3AB4"/>
    <w:rsid w:val="003B441C"/>
    <w:rsid w:val="003B4851"/>
    <w:rsid w:val="003B4A59"/>
    <w:rsid w:val="003B4B6B"/>
    <w:rsid w:val="003B4C20"/>
    <w:rsid w:val="003B55DB"/>
    <w:rsid w:val="003B5A7B"/>
    <w:rsid w:val="003B5F88"/>
    <w:rsid w:val="003B646D"/>
    <w:rsid w:val="003B65C7"/>
    <w:rsid w:val="003B6B76"/>
    <w:rsid w:val="003B739D"/>
    <w:rsid w:val="003B79F7"/>
    <w:rsid w:val="003B7A43"/>
    <w:rsid w:val="003B7EB3"/>
    <w:rsid w:val="003C0471"/>
    <w:rsid w:val="003C0DF6"/>
    <w:rsid w:val="003C16AF"/>
    <w:rsid w:val="003C1A2B"/>
    <w:rsid w:val="003C1AFF"/>
    <w:rsid w:val="003C1F1B"/>
    <w:rsid w:val="003C27A5"/>
    <w:rsid w:val="003C2B48"/>
    <w:rsid w:val="003C2CEE"/>
    <w:rsid w:val="003C3125"/>
    <w:rsid w:val="003C3162"/>
    <w:rsid w:val="003C38E9"/>
    <w:rsid w:val="003C49B5"/>
    <w:rsid w:val="003C4A4C"/>
    <w:rsid w:val="003C5127"/>
    <w:rsid w:val="003C64FA"/>
    <w:rsid w:val="003C6589"/>
    <w:rsid w:val="003C6DA0"/>
    <w:rsid w:val="003C6DEA"/>
    <w:rsid w:val="003C73F1"/>
    <w:rsid w:val="003C74F5"/>
    <w:rsid w:val="003C7C07"/>
    <w:rsid w:val="003D0017"/>
    <w:rsid w:val="003D0848"/>
    <w:rsid w:val="003D123A"/>
    <w:rsid w:val="003D2098"/>
    <w:rsid w:val="003D219A"/>
    <w:rsid w:val="003D22E3"/>
    <w:rsid w:val="003D2665"/>
    <w:rsid w:val="003D2708"/>
    <w:rsid w:val="003D28EE"/>
    <w:rsid w:val="003D2C65"/>
    <w:rsid w:val="003D2DA8"/>
    <w:rsid w:val="003D2E00"/>
    <w:rsid w:val="003D3998"/>
    <w:rsid w:val="003D39B2"/>
    <w:rsid w:val="003D39B5"/>
    <w:rsid w:val="003D3F93"/>
    <w:rsid w:val="003D4EB6"/>
    <w:rsid w:val="003D58DC"/>
    <w:rsid w:val="003D5AD3"/>
    <w:rsid w:val="003D5F15"/>
    <w:rsid w:val="003D6418"/>
    <w:rsid w:val="003D655F"/>
    <w:rsid w:val="003D65DD"/>
    <w:rsid w:val="003D6E2A"/>
    <w:rsid w:val="003D6F7C"/>
    <w:rsid w:val="003D70E2"/>
    <w:rsid w:val="003D7BD9"/>
    <w:rsid w:val="003D7DB6"/>
    <w:rsid w:val="003E030B"/>
    <w:rsid w:val="003E0849"/>
    <w:rsid w:val="003E088B"/>
    <w:rsid w:val="003E0C39"/>
    <w:rsid w:val="003E14B9"/>
    <w:rsid w:val="003E15A6"/>
    <w:rsid w:val="003E186C"/>
    <w:rsid w:val="003E1E3E"/>
    <w:rsid w:val="003E22FF"/>
    <w:rsid w:val="003E24AF"/>
    <w:rsid w:val="003E2929"/>
    <w:rsid w:val="003E29CD"/>
    <w:rsid w:val="003E2D0C"/>
    <w:rsid w:val="003E3BE5"/>
    <w:rsid w:val="003E4072"/>
    <w:rsid w:val="003E40AF"/>
    <w:rsid w:val="003E4595"/>
    <w:rsid w:val="003E49FF"/>
    <w:rsid w:val="003E524A"/>
    <w:rsid w:val="003E65E5"/>
    <w:rsid w:val="003E6F49"/>
    <w:rsid w:val="003E724D"/>
    <w:rsid w:val="003E7268"/>
    <w:rsid w:val="003E7562"/>
    <w:rsid w:val="003E7C6B"/>
    <w:rsid w:val="003F032E"/>
    <w:rsid w:val="003F034D"/>
    <w:rsid w:val="003F0468"/>
    <w:rsid w:val="003F0564"/>
    <w:rsid w:val="003F06C1"/>
    <w:rsid w:val="003F0EA4"/>
    <w:rsid w:val="003F10C6"/>
    <w:rsid w:val="003F1657"/>
    <w:rsid w:val="003F19C0"/>
    <w:rsid w:val="003F19C1"/>
    <w:rsid w:val="003F23D4"/>
    <w:rsid w:val="003F248D"/>
    <w:rsid w:val="003F289C"/>
    <w:rsid w:val="003F2DAB"/>
    <w:rsid w:val="003F2F55"/>
    <w:rsid w:val="003F314A"/>
    <w:rsid w:val="003F3256"/>
    <w:rsid w:val="003F3999"/>
    <w:rsid w:val="003F3B52"/>
    <w:rsid w:val="003F3F5F"/>
    <w:rsid w:val="003F3FC7"/>
    <w:rsid w:val="003F41BC"/>
    <w:rsid w:val="003F4D4E"/>
    <w:rsid w:val="003F5453"/>
    <w:rsid w:val="003F5CD3"/>
    <w:rsid w:val="003F5FEE"/>
    <w:rsid w:val="003F6118"/>
    <w:rsid w:val="003F6220"/>
    <w:rsid w:val="003F67A8"/>
    <w:rsid w:val="003F6BED"/>
    <w:rsid w:val="003F6E0C"/>
    <w:rsid w:val="003F7059"/>
    <w:rsid w:val="003F775C"/>
    <w:rsid w:val="003F7B74"/>
    <w:rsid w:val="003F7D60"/>
    <w:rsid w:val="0040055F"/>
    <w:rsid w:val="00401003"/>
    <w:rsid w:val="00401160"/>
    <w:rsid w:val="00401800"/>
    <w:rsid w:val="0040193E"/>
    <w:rsid w:val="0040202C"/>
    <w:rsid w:val="00402311"/>
    <w:rsid w:val="00402CBE"/>
    <w:rsid w:val="004037B1"/>
    <w:rsid w:val="00403D0E"/>
    <w:rsid w:val="004048C9"/>
    <w:rsid w:val="00404981"/>
    <w:rsid w:val="004049E6"/>
    <w:rsid w:val="00404B13"/>
    <w:rsid w:val="00405224"/>
    <w:rsid w:val="004053C9"/>
    <w:rsid w:val="004054D5"/>
    <w:rsid w:val="00405844"/>
    <w:rsid w:val="004058BB"/>
    <w:rsid w:val="00405D7C"/>
    <w:rsid w:val="004061D6"/>
    <w:rsid w:val="004069F3"/>
    <w:rsid w:val="00406C2B"/>
    <w:rsid w:val="00406D9D"/>
    <w:rsid w:val="00406F05"/>
    <w:rsid w:val="00406FFC"/>
    <w:rsid w:val="004070F0"/>
    <w:rsid w:val="00407322"/>
    <w:rsid w:val="00407554"/>
    <w:rsid w:val="004075E8"/>
    <w:rsid w:val="0041033C"/>
    <w:rsid w:val="0041059C"/>
    <w:rsid w:val="00410785"/>
    <w:rsid w:val="004110CF"/>
    <w:rsid w:val="0041115D"/>
    <w:rsid w:val="0041171D"/>
    <w:rsid w:val="00411D96"/>
    <w:rsid w:val="00411E34"/>
    <w:rsid w:val="00412AFF"/>
    <w:rsid w:val="00413207"/>
    <w:rsid w:val="0041386E"/>
    <w:rsid w:val="00414960"/>
    <w:rsid w:val="00414B03"/>
    <w:rsid w:val="00414D9C"/>
    <w:rsid w:val="004152C5"/>
    <w:rsid w:val="00415783"/>
    <w:rsid w:val="004157A2"/>
    <w:rsid w:val="0041598F"/>
    <w:rsid w:val="0041606A"/>
    <w:rsid w:val="00416849"/>
    <w:rsid w:val="00416DA1"/>
    <w:rsid w:val="00417225"/>
    <w:rsid w:val="00417866"/>
    <w:rsid w:val="00417A7E"/>
    <w:rsid w:val="00420158"/>
    <w:rsid w:val="00420EC5"/>
    <w:rsid w:val="00420F84"/>
    <w:rsid w:val="004210EE"/>
    <w:rsid w:val="0042142B"/>
    <w:rsid w:val="004214F5"/>
    <w:rsid w:val="004219CC"/>
    <w:rsid w:val="00421A98"/>
    <w:rsid w:val="00421EAB"/>
    <w:rsid w:val="0042211C"/>
    <w:rsid w:val="004223A7"/>
    <w:rsid w:val="00422B7B"/>
    <w:rsid w:val="00423A11"/>
    <w:rsid w:val="00423F8D"/>
    <w:rsid w:val="00424ACE"/>
    <w:rsid w:val="00424D24"/>
    <w:rsid w:val="004256E5"/>
    <w:rsid w:val="00426181"/>
    <w:rsid w:val="00426CB9"/>
    <w:rsid w:val="004270D9"/>
    <w:rsid w:val="00427108"/>
    <w:rsid w:val="004274A0"/>
    <w:rsid w:val="00427C65"/>
    <w:rsid w:val="00427ED3"/>
    <w:rsid w:val="0043135B"/>
    <w:rsid w:val="004314C9"/>
    <w:rsid w:val="00431A81"/>
    <w:rsid w:val="00432128"/>
    <w:rsid w:val="00432820"/>
    <w:rsid w:val="00432AFB"/>
    <w:rsid w:val="00432F51"/>
    <w:rsid w:val="0043333D"/>
    <w:rsid w:val="0043355F"/>
    <w:rsid w:val="00433A7A"/>
    <w:rsid w:val="00433C11"/>
    <w:rsid w:val="00433E4F"/>
    <w:rsid w:val="00434D21"/>
    <w:rsid w:val="00434FC7"/>
    <w:rsid w:val="0043559B"/>
    <w:rsid w:val="004360C0"/>
    <w:rsid w:val="00436B17"/>
    <w:rsid w:val="004375AE"/>
    <w:rsid w:val="00437A68"/>
    <w:rsid w:val="00437C7C"/>
    <w:rsid w:val="00440766"/>
    <w:rsid w:val="004407D2"/>
    <w:rsid w:val="00441123"/>
    <w:rsid w:val="00441346"/>
    <w:rsid w:val="004415DE"/>
    <w:rsid w:val="00441742"/>
    <w:rsid w:val="004418F8"/>
    <w:rsid w:val="00441904"/>
    <w:rsid w:val="00441C27"/>
    <w:rsid w:val="0044211D"/>
    <w:rsid w:val="004421F5"/>
    <w:rsid w:val="00442505"/>
    <w:rsid w:val="0044313D"/>
    <w:rsid w:val="0044365A"/>
    <w:rsid w:val="00443A03"/>
    <w:rsid w:val="00443A35"/>
    <w:rsid w:val="00443B0C"/>
    <w:rsid w:val="00444079"/>
    <w:rsid w:val="00444244"/>
    <w:rsid w:val="0044446E"/>
    <w:rsid w:val="004447D0"/>
    <w:rsid w:val="00445232"/>
    <w:rsid w:val="00445467"/>
    <w:rsid w:val="00445878"/>
    <w:rsid w:val="00445BD7"/>
    <w:rsid w:val="00445DE8"/>
    <w:rsid w:val="00445EB7"/>
    <w:rsid w:val="00446112"/>
    <w:rsid w:val="00446274"/>
    <w:rsid w:val="004464AE"/>
    <w:rsid w:val="00446532"/>
    <w:rsid w:val="00446785"/>
    <w:rsid w:val="00446808"/>
    <w:rsid w:val="00447759"/>
    <w:rsid w:val="00447BBC"/>
    <w:rsid w:val="00447DB4"/>
    <w:rsid w:val="0045054A"/>
    <w:rsid w:val="004505D9"/>
    <w:rsid w:val="004506FF"/>
    <w:rsid w:val="00450811"/>
    <w:rsid w:val="00450870"/>
    <w:rsid w:val="0045096D"/>
    <w:rsid w:val="00450ACD"/>
    <w:rsid w:val="00450C2D"/>
    <w:rsid w:val="00450EE1"/>
    <w:rsid w:val="00451321"/>
    <w:rsid w:val="004513E5"/>
    <w:rsid w:val="004516F1"/>
    <w:rsid w:val="0045255B"/>
    <w:rsid w:val="00452A5E"/>
    <w:rsid w:val="00452B52"/>
    <w:rsid w:val="00452FAB"/>
    <w:rsid w:val="00453234"/>
    <w:rsid w:val="004532DC"/>
    <w:rsid w:val="0045349B"/>
    <w:rsid w:val="00453847"/>
    <w:rsid w:val="00453F2C"/>
    <w:rsid w:val="00453F5A"/>
    <w:rsid w:val="00454543"/>
    <w:rsid w:val="00454ADB"/>
    <w:rsid w:val="00454FE0"/>
    <w:rsid w:val="0045537F"/>
    <w:rsid w:val="004556CA"/>
    <w:rsid w:val="00455A76"/>
    <w:rsid w:val="00455C72"/>
    <w:rsid w:val="00455C98"/>
    <w:rsid w:val="00455F70"/>
    <w:rsid w:val="00456145"/>
    <w:rsid w:val="004565B5"/>
    <w:rsid w:val="00456FB5"/>
    <w:rsid w:val="0045712A"/>
    <w:rsid w:val="004573D1"/>
    <w:rsid w:val="004574B9"/>
    <w:rsid w:val="004575C4"/>
    <w:rsid w:val="00457613"/>
    <w:rsid w:val="00457A96"/>
    <w:rsid w:val="00457ACB"/>
    <w:rsid w:val="00457B32"/>
    <w:rsid w:val="00457D90"/>
    <w:rsid w:val="004602B0"/>
    <w:rsid w:val="0046037C"/>
    <w:rsid w:val="0046038A"/>
    <w:rsid w:val="004605A4"/>
    <w:rsid w:val="004605C0"/>
    <w:rsid w:val="00460971"/>
    <w:rsid w:val="004609CE"/>
    <w:rsid w:val="004609FF"/>
    <w:rsid w:val="004616E2"/>
    <w:rsid w:val="004618DF"/>
    <w:rsid w:val="00461993"/>
    <w:rsid w:val="00461C82"/>
    <w:rsid w:val="00462463"/>
    <w:rsid w:val="004631B7"/>
    <w:rsid w:val="00463630"/>
    <w:rsid w:val="00463844"/>
    <w:rsid w:val="00463C1E"/>
    <w:rsid w:val="004645E6"/>
    <w:rsid w:val="004646F5"/>
    <w:rsid w:val="0046498A"/>
    <w:rsid w:val="00464B1E"/>
    <w:rsid w:val="00464C85"/>
    <w:rsid w:val="00465CA7"/>
    <w:rsid w:val="004662DB"/>
    <w:rsid w:val="004664D9"/>
    <w:rsid w:val="00466566"/>
    <w:rsid w:val="004667C2"/>
    <w:rsid w:val="00466918"/>
    <w:rsid w:val="0046731B"/>
    <w:rsid w:val="00467D3A"/>
    <w:rsid w:val="00467FE7"/>
    <w:rsid w:val="00470477"/>
    <w:rsid w:val="00470A48"/>
    <w:rsid w:val="004710B2"/>
    <w:rsid w:val="00471179"/>
    <w:rsid w:val="00471ADF"/>
    <w:rsid w:val="004724E8"/>
    <w:rsid w:val="00472782"/>
    <w:rsid w:val="00472C01"/>
    <w:rsid w:val="00472FCF"/>
    <w:rsid w:val="00473068"/>
    <w:rsid w:val="004732BC"/>
    <w:rsid w:val="00473A75"/>
    <w:rsid w:val="00473CC9"/>
    <w:rsid w:val="004749AE"/>
    <w:rsid w:val="004751D9"/>
    <w:rsid w:val="004754AF"/>
    <w:rsid w:val="00475A6A"/>
    <w:rsid w:val="004762E9"/>
    <w:rsid w:val="004762F1"/>
    <w:rsid w:val="00476E2B"/>
    <w:rsid w:val="00476E96"/>
    <w:rsid w:val="00477AA3"/>
    <w:rsid w:val="00477D3E"/>
    <w:rsid w:val="00480100"/>
    <w:rsid w:val="004802CA"/>
    <w:rsid w:val="004805F5"/>
    <w:rsid w:val="0048131E"/>
    <w:rsid w:val="00481743"/>
    <w:rsid w:val="00481BC2"/>
    <w:rsid w:val="00481C0F"/>
    <w:rsid w:val="00481C20"/>
    <w:rsid w:val="00481E6D"/>
    <w:rsid w:val="00482294"/>
    <w:rsid w:val="00482D52"/>
    <w:rsid w:val="00482F67"/>
    <w:rsid w:val="00483515"/>
    <w:rsid w:val="00483531"/>
    <w:rsid w:val="004839A0"/>
    <w:rsid w:val="00483A2C"/>
    <w:rsid w:val="00483D2F"/>
    <w:rsid w:val="004849DF"/>
    <w:rsid w:val="00484E2B"/>
    <w:rsid w:val="00484ED3"/>
    <w:rsid w:val="0048727B"/>
    <w:rsid w:val="004872AB"/>
    <w:rsid w:val="004875A1"/>
    <w:rsid w:val="0048798F"/>
    <w:rsid w:val="00487A69"/>
    <w:rsid w:val="00487FF9"/>
    <w:rsid w:val="004900D4"/>
    <w:rsid w:val="004916B0"/>
    <w:rsid w:val="00491DD5"/>
    <w:rsid w:val="00491E39"/>
    <w:rsid w:val="004922A2"/>
    <w:rsid w:val="004925A0"/>
    <w:rsid w:val="00492645"/>
    <w:rsid w:val="004929A4"/>
    <w:rsid w:val="00492C8B"/>
    <w:rsid w:val="00493282"/>
    <w:rsid w:val="004932D7"/>
    <w:rsid w:val="00493AED"/>
    <w:rsid w:val="00493B64"/>
    <w:rsid w:val="00493F69"/>
    <w:rsid w:val="00494805"/>
    <w:rsid w:val="0049491D"/>
    <w:rsid w:val="004949DD"/>
    <w:rsid w:val="00494E06"/>
    <w:rsid w:val="00495307"/>
    <w:rsid w:val="00495933"/>
    <w:rsid w:val="00495DD8"/>
    <w:rsid w:val="00496761"/>
    <w:rsid w:val="00496D44"/>
    <w:rsid w:val="00497B6E"/>
    <w:rsid w:val="00497D60"/>
    <w:rsid w:val="004A008F"/>
    <w:rsid w:val="004A0350"/>
    <w:rsid w:val="004A03F5"/>
    <w:rsid w:val="004A048A"/>
    <w:rsid w:val="004A0CC5"/>
    <w:rsid w:val="004A13AA"/>
    <w:rsid w:val="004A1B0C"/>
    <w:rsid w:val="004A1DDA"/>
    <w:rsid w:val="004A25EF"/>
    <w:rsid w:val="004A26AA"/>
    <w:rsid w:val="004A289D"/>
    <w:rsid w:val="004A2EED"/>
    <w:rsid w:val="004A31AA"/>
    <w:rsid w:val="004A3B1A"/>
    <w:rsid w:val="004A4421"/>
    <w:rsid w:val="004A4AFF"/>
    <w:rsid w:val="004A4BCF"/>
    <w:rsid w:val="004A4C4C"/>
    <w:rsid w:val="004A50A0"/>
    <w:rsid w:val="004A598A"/>
    <w:rsid w:val="004A59B1"/>
    <w:rsid w:val="004A6687"/>
    <w:rsid w:val="004A68A1"/>
    <w:rsid w:val="004A777F"/>
    <w:rsid w:val="004A7802"/>
    <w:rsid w:val="004A7928"/>
    <w:rsid w:val="004B021D"/>
    <w:rsid w:val="004B04AE"/>
    <w:rsid w:val="004B089C"/>
    <w:rsid w:val="004B0957"/>
    <w:rsid w:val="004B0E6C"/>
    <w:rsid w:val="004B1063"/>
    <w:rsid w:val="004B1DDD"/>
    <w:rsid w:val="004B37D8"/>
    <w:rsid w:val="004B3AA2"/>
    <w:rsid w:val="004B3C7D"/>
    <w:rsid w:val="004B3CC5"/>
    <w:rsid w:val="004B3DB9"/>
    <w:rsid w:val="004B4478"/>
    <w:rsid w:val="004B44F5"/>
    <w:rsid w:val="004B46CF"/>
    <w:rsid w:val="004B4DDB"/>
    <w:rsid w:val="004B4F1D"/>
    <w:rsid w:val="004B5448"/>
    <w:rsid w:val="004B56E0"/>
    <w:rsid w:val="004B5A17"/>
    <w:rsid w:val="004B5D57"/>
    <w:rsid w:val="004B5F87"/>
    <w:rsid w:val="004B644B"/>
    <w:rsid w:val="004B651D"/>
    <w:rsid w:val="004B6567"/>
    <w:rsid w:val="004B6773"/>
    <w:rsid w:val="004B70D6"/>
    <w:rsid w:val="004B7582"/>
    <w:rsid w:val="004B75A1"/>
    <w:rsid w:val="004B7752"/>
    <w:rsid w:val="004C023D"/>
    <w:rsid w:val="004C0C34"/>
    <w:rsid w:val="004C0E59"/>
    <w:rsid w:val="004C0F6C"/>
    <w:rsid w:val="004C3201"/>
    <w:rsid w:val="004C335F"/>
    <w:rsid w:val="004C34E0"/>
    <w:rsid w:val="004C38E3"/>
    <w:rsid w:val="004C4512"/>
    <w:rsid w:val="004C497B"/>
    <w:rsid w:val="004C4DA3"/>
    <w:rsid w:val="004C5700"/>
    <w:rsid w:val="004C5A42"/>
    <w:rsid w:val="004C5B0C"/>
    <w:rsid w:val="004C5BCF"/>
    <w:rsid w:val="004C5EDD"/>
    <w:rsid w:val="004C6525"/>
    <w:rsid w:val="004C67AF"/>
    <w:rsid w:val="004C6C27"/>
    <w:rsid w:val="004C6C2E"/>
    <w:rsid w:val="004C6FF8"/>
    <w:rsid w:val="004C7140"/>
    <w:rsid w:val="004C756A"/>
    <w:rsid w:val="004C7ED7"/>
    <w:rsid w:val="004D0493"/>
    <w:rsid w:val="004D0685"/>
    <w:rsid w:val="004D08FF"/>
    <w:rsid w:val="004D0B37"/>
    <w:rsid w:val="004D0D23"/>
    <w:rsid w:val="004D0D5F"/>
    <w:rsid w:val="004D1140"/>
    <w:rsid w:val="004D133C"/>
    <w:rsid w:val="004D1543"/>
    <w:rsid w:val="004D18F5"/>
    <w:rsid w:val="004D1A09"/>
    <w:rsid w:val="004D2022"/>
    <w:rsid w:val="004D22BE"/>
    <w:rsid w:val="004D23C9"/>
    <w:rsid w:val="004D29DB"/>
    <w:rsid w:val="004D2CC0"/>
    <w:rsid w:val="004D2E57"/>
    <w:rsid w:val="004D31D2"/>
    <w:rsid w:val="004D36A7"/>
    <w:rsid w:val="004D3757"/>
    <w:rsid w:val="004D3F0A"/>
    <w:rsid w:val="004D46AF"/>
    <w:rsid w:val="004D4BB4"/>
    <w:rsid w:val="004D4F4F"/>
    <w:rsid w:val="004D5706"/>
    <w:rsid w:val="004D5C77"/>
    <w:rsid w:val="004D6463"/>
    <w:rsid w:val="004D66F7"/>
    <w:rsid w:val="004D6E77"/>
    <w:rsid w:val="004D73D6"/>
    <w:rsid w:val="004D7568"/>
    <w:rsid w:val="004D7995"/>
    <w:rsid w:val="004E0596"/>
    <w:rsid w:val="004E06CE"/>
    <w:rsid w:val="004E1B4E"/>
    <w:rsid w:val="004E1EBA"/>
    <w:rsid w:val="004E2073"/>
    <w:rsid w:val="004E239E"/>
    <w:rsid w:val="004E23A3"/>
    <w:rsid w:val="004E26AE"/>
    <w:rsid w:val="004E298E"/>
    <w:rsid w:val="004E2B53"/>
    <w:rsid w:val="004E3A37"/>
    <w:rsid w:val="004E3C45"/>
    <w:rsid w:val="004E40F8"/>
    <w:rsid w:val="004E4F63"/>
    <w:rsid w:val="004E5D75"/>
    <w:rsid w:val="004E6542"/>
    <w:rsid w:val="004E65A8"/>
    <w:rsid w:val="004E6B79"/>
    <w:rsid w:val="004E6E41"/>
    <w:rsid w:val="004E74B4"/>
    <w:rsid w:val="004E7707"/>
    <w:rsid w:val="004E784D"/>
    <w:rsid w:val="004E7B67"/>
    <w:rsid w:val="004E7F46"/>
    <w:rsid w:val="004F0A5F"/>
    <w:rsid w:val="004F1096"/>
    <w:rsid w:val="004F1743"/>
    <w:rsid w:val="004F182C"/>
    <w:rsid w:val="004F1C4D"/>
    <w:rsid w:val="004F1FED"/>
    <w:rsid w:val="004F27CC"/>
    <w:rsid w:val="004F28A7"/>
    <w:rsid w:val="004F3053"/>
    <w:rsid w:val="004F32FA"/>
    <w:rsid w:val="004F3376"/>
    <w:rsid w:val="004F36F1"/>
    <w:rsid w:val="004F52EC"/>
    <w:rsid w:val="004F5FE5"/>
    <w:rsid w:val="004F6068"/>
    <w:rsid w:val="004F6E3A"/>
    <w:rsid w:val="004F6F66"/>
    <w:rsid w:val="004F735A"/>
    <w:rsid w:val="004F76A0"/>
    <w:rsid w:val="004F773B"/>
    <w:rsid w:val="005003F1"/>
    <w:rsid w:val="005018E9"/>
    <w:rsid w:val="00502D2E"/>
    <w:rsid w:val="0050338D"/>
    <w:rsid w:val="005035FA"/>
    <w:rsid w:val="00504473"/>
    <w:rsid w:val="00504828"/>
    <w:rsid w:val="00504AFC"/>
    <w:rsid w:val="00504B22"/>
    <w:rsid w:val="00504F18"/>
    <w:rsid w:val="00504F5F"/>
    <w:rsid w:val="00505FBF"/>
    <w:rsid w:val="005065F9"/>
    <w:rsid w:val="005068D8"/>
    <w:rsid w:val="005068E4"/>
    <w:rsid w:val="005073A3"/>
    <w:rsid w:val="005078CC"/>
    <w:rsid w:val="00510999"/>
    <w:rsid w:val="005109AE"/>
    <w:rsid w:val="00511309"/>
    <w:rsid w:val="00511CCD"/>
    <w:rsid w:val="00511EB4"/>
    <w:rsid w:val="00512453"/>
    <w:rsid w:val="0051249A"/>
    <w:rsid w:val="005125AD"/>
    <w:rsid w:val="005126CB"/>
    <w:rsid w:val="00512856"/>
    <w:rsid w:val="005128E4"/>
    <w:rsid w:val="00512B8E"/>
    <w:rsid w:val="00513387"/>
    <w:rsid w:val="005133F9"/>
    <w:rsid w:val="005137F0"/>
    <w:rsid w:val="00514ED2"/>
    <w:rsid w:val="00515E15"/>
    <w:rsid w:val="0051605C"/>
    <w:rsid w:val="00516288"/>
    <w:rsid w:val="005164DB"/>
    <w:rsid w:val="005167BF"/>
    <w:rsid w:val="00516810"/>
    <w:rsid w:val="0051684E"/>
    <w:rsid w:val="00516AD6"/>
    <w:rsid w:val="00516E98"/>
    <w:rsid w:val="00516EF4"/>
    <w:rsid w:val="00517130"/>
    <w:rsid w:val="0051743B"/>
    <w:rsid w:val="0051772D"/>
    <w:rsid w:val="0051775C"/>
    <w:rsid w:val="0052035A"/>
    <w:rsid w:val="00520BBA"/>
    <w:rsid w:val="00520FE5"/>
    <w:rsid w:val="005210FE"/>
    <w:rsid w:val="005214A4"/>
    <w:rsid w:val="0052152A"/>
    <w:rsid w:val="0052164B"/>
    <w:rsid w:val="00521718"/>
    <w:rsid w:val="005218B8"/>
    <w:rsid w:val="00522072"/>
    <w:rsid w:val="00522290"/>
    <w:rsid w:val="00522479"/>
    <w:rsid w:val="00522E57"/>
    <w:rsid w:val="005230D1"/>
    <w:rsid w:val="00523263"/>
    <w:rsid w:val="00523385"/>
    <w:rsid w:val="0052378E"/>
    <w:rsid w:val="005238EC"/>
    <w:rsid w:val="00523AC2"/>
    <w:rsid w:val="005240B4"/>
    <w:rsid w:val="00524224"/>
    <w:rsid w:val="0052475A"/>
    <w:rsid w:val="00525B98"/>
    <w:rsid w:val="00526019"/>
    <w:rsid w:val="00526AFD"/>
    <w:rsid w:val="00526B2F"/>
    <w:rsid w:val="00526B7B"/>
    <w:rsid w:val="00526C7F"/>
    <w:rsid w:val="00526DE3"/>
    <w:rsid w:val="00526F50"/>
    <w:rsid w:val="0052732D"/>
    <w:rsid w:val="0052759E"/>
    <w:rsid w:val="0052768B"/>
    <w:rsid w:val="00527728"/>
    <w:rsid w:val="00530032"/>
    <w:rsid w:val="0053072E"/>
    <w:rsid w:val="00530B64"/>
    <w:rsid w:val="00530E8C"/>
    <w:rsid w:val="00531AB8"/>
    <w:rsid w:val="00531B84"/>
    <w:rsid w:val="00531CC1"/>
    <w:rsid w:val="00531EF1"/>
    <w:rsid w:val="0053218D"/>
    <w:rsid w:val="00532236"/>
    <w:rsid w:val="00532C50"/>
    <w:rsid w:val="00532CBD"/>
    <w:rsid w:val="00532D21"/>
    <w:rsid w:val="00533AE8"/>
    <w:rsid w:val="00534353"/>
    <w:rsid w:val="00534A68"/>
    <w:rsid w:val="005353AE"/>
    <w:rsid w:val="00535841"/>
    <w:rsid w:val="00535E32"/>
    <w:rsid w:val="00535F44"/>
    <w:rsid w:val="00536041"/>
    <w:rsid w:val="00536E7A"/>
    <w:rsid w:val="0053721C"/>
    <w:rsid w:val="005375BD"/>
    <w:rsid w:val="00537A6E"/>
    <w:rsid w:val="005401D6"/>
    <w:rsid w:val="00541031"/>
    <w:rsid w:val="00541321"/>
    <w:rsid w:val="00541575"/>
    <w:rsid w:val="005416AB"/>
    <w:rsid w:val="00541A97"/>
    <w:rsid w:val="00541E8F"/>
    <w:rsid w:val="00542A1A"/>
    <w:rsid w:val="00542AD1"/>
    <w:rsid w:val="0054341F"/>
    <w:rsid w:val="005437BE"/>
    <w:rsid w:val="005437CE"/>
    <w:rsid w:val="00543A86"/>
    <w:rsid w:val="00543C64"/>
    <w:rsid w:val="005446A3"/>
    <w:rsid w:val="00544C9E"/>
    <w:rsid w:val="00544F20"/>
    <w:rsid w:val="00545AE4"/>
    <w:rsid w:val="00545BC1"/>
    <w:rsid w:val="00546730"/>
    <w:rsid w:val="00546B5F"/>
    <w:rsid w:val="00546BF7"/>
    <w:rsid w:val="00546DDF"/>
    <w:rsid w:val="00546FA9"/>
    <w:rsid w:val="00547568"/>
    <w:rsid w:val="00547731"/>
    <w:rsid w:val="00547C93"/>
    <w:rsid w:val="00547EDE"/>
    <w:rsid w:val="00550A6C"/>
    <w:rsid w:val="00550C47"/>
    <w:rsid w:val="00551D59"/>
    <w:rsid w:val="0055339F"/>
    <w:rsid w:val="0055349A"/>
    <w:rsid w:val="00553A06"/>
    <w:rsid w:val="00553EE2"/>
    <w:rsid w:val="0055491C"/>
    <w:rsid w:val="00554ADF"/>
    <w:rsid w:val="00554C91"/>
    <w:rsid w:val="005552ED"/>
    <w:rsid w:val="00555560"/>
    <w:rsid w:val="00555893"/>
    <w:rsid w:val="00555973"/>
    <w:rsid w:val="00555D96"/>
    <w:rsid w:val="00555DC8"/>
    <w:rsid w:val="00556129"/>
    <w:rsid w:val="0055640D"/>
    <w:rsid w:val="00556450"/>
    <w:rsid w:val="005574C2"/>
    <w:rsid w:val="005575F9"/>
    <w:rsid w:val="00560194"/>
    <w:rsid w:val="00560730"/>
    <w:rsid w:val="005616B0"/>
    <w:rsid w:val="0056180F"/>
    <w:rsid w:val="0056273E"/>
    <w:rsid w:val="00562EF7"/>
    <w:rsid w:val="00563174"/>
    <w:rsid w:val="00563839"/>
    <w:rsid w:val="00563B1D"/>
    <w:rsid w:val="00563CC6"/>
    <w:rsid w:val="00564545"/>
    <w:rsid w:val="0056497C"/>
    <w:rsid w:val="00564B5A"/>
    <w:rsid w:val="005652DD"/>
    <w:rsid w:val="00565778"/>
    <w:rsid w:val="00565962"/>
    <w:rsid w:val="00565A1E"/>
    <w:rsid w:val="00565DCD"/>
    <w:rsid w:val="00567989"/>
    <w:rsid w:val="00567A51"/>
    <w:rsid w:val="00567C32"/>
    <w:rsid w:val="00567F2B"/>
    <w:rsid w:val="0057010D"/>
    <w:rsid w:val="00570610"/>
    <w:rsid w:val="0057071E"/>
    <w:rsid w:val="00570E80"/>
    <w:rsid w:val="0057103E"/>
    <w:rsid w:val="00571268"/>
    <w:rsid w:val="00571CED"/>
    <w:rsid w:val="00571D0F"/>
    <w:rsid w:val="00571E99"/>
    <w:rsid w:val="0057204C"/>
    <w:rsid w:val="005721D3"/>
    <w:rsid w:val="00572D21"/>
    <w:rsid w:val="00573338"/>
    <w:rsid w:val="005738BF"/>
    <w:rsid w:val="00573AA0"/>
    <w:rsid w:val="00573B8D"/>
    <w:rsid w:val="0057429D"/>
    <w:rsid w:val="0057433C"/>
    <w:rsid w:val="00574911"/>
    <w:rsid w:val="00574BC2"/>
    <w:rsid w:val="00575356"/>
    <w:rsid w:val="005758FC"/>
    <w:rsid w:val="00575C74"/>
    <w:rsid w:val="00576806"/>
    <w:rsid w:val="0057735A"/>
    <w:rsid w:val="00577408"/>
    <w:rsid w:val="005779D8"/>
    <w:rsid w:val="00577DC3"/>
    <w:rsid w:val="00580ADD"/>
    <w:rsid w:val="00580CEC"/>
    <w:rsid w:val="00580D5C"/>
    <w:rsid w:val="005818B8"/>
    <w:rsid w:val="00581B7C"/>
    <w:rsid w:val="005824CF"/>
    <w:rsid w:val="00582D01"/>
    <w:rsid w:val="00582E11"/>
    <w:rsid w:val="0058399A"/>
    <w:rsid w:val="00583F54"/>
    <w:rsid w:val="0058426D"/>
    <w:rsid w:val="005843A9"/>
    <w:rsid w:val="00584ACA"/>
    <w:rsid w:val="00584CB9"/>
    <w:rsid w:val="005850ED"/>
    <w:rsid w:val="00585D89"/>
    <w:rsid w:val="00585D8C"/>
    <w:rsid w:val="00586076"/>
    <w:rsid w:val="0058672E"/>
    <w:rsid w:val="00586BBD"/>
    <w:rsid w:val="0058716A"/>
    <w:rsid w:val="00587FAD"/>
    <w:rsid w:val="005907B3"/>
    <w:rsid w:val="00590C06"/>
    <w:rsid w:val="005911B9"/>
    <w:rsid w:val="00591548"/>
    <w:rsid w:val="005917B1"/>
    <w:rsid w:val="005921CB"/>
    <w:rsid w:val="00592AE4"/>
    <w:rsid w:val="0059360E"/>
    <w:rsid w:val="00594D2F"/>
    <w:rsid w:val="00595485"/>
    <w:rsid w:val="00595938"/>
    <w:rsid w:val="00595E59"/>
    <w:rsid w:val="0059648A"/>
    <w:rsid w:val="0059655D"/>
    <w:rsid w:val="00596E1D"/>
    <w:rsid w:val="00596F8E"/>
    <w:rsid w:val="00597323"/>
    <w:rsid w:val="00597F5C"/>
    <w:rsid w:val="005A03E4"/>
    <w:rsid w:val="005A0655"/>
    <w:rsid w:val="005A0800"/>
    <w:rsid w:val="005A081A"/>
    <w:rsid w:val="005A19C5"/>
    <w:rsid w:val="005A1F62"/>
    <w:rsid w:val="005A1F70"/>
    <w:rsid w:val="005A2344"/>
    <w:rsid w:val="005A2729"/>
    <w:rsid w:val="005A28E8"/>
    <w:rsid w:val="005A304F"/>
    <w:rsid w:val="005A3234"/>
    <w:rsid w:val="005A3381"/>
    <w:rsid w:val="005A37F3"/>
    <w:rsid w:val="005A4C9B"/>
    <w:rsid w:val="005A4FFC"/>
    <w:rsid w:val="005A5FB6"/>
    <w:rsid w:val="005A62E1"/>
    <w:rsid w:val="005A66CF"/>
    <w:rsid w:val="005A711F"/>
    <w:rsid w:val="005A714E"/>
    <w:rsid w:val="005A7531"/>
    <w:rsid w:val="005A7835"/>
    <w:rsid w:val="005A7A9F"/>
    <w:rsid w:val="005B00C7"/>
    <w:rsid w:val="005B0212"/>
    <w:rsid w:val="005B0DEE"/>
    <w:rsid w:val="005B1002"/>
    <w:rsid w:val="005B1B26"/>
    <w:rsid w:val="005B1B64"/>
    <w:rsid w:val="005B1EE7"/>
    <w:rsid w:val="005B260A"/>
    <w:rsid w:val="005B27C1"/>
    <w:rsid w:val="005B2961"/>
    <w:rsid w:val="005B3035"/>
    <w:rsid w:val="005B30EB"/>
    <w:rsid w:val="005B3807"/>
    <w:rsid w:val="005B3B89"/>
    <w:rsid w:val="005B3BB0"/>
    <w:rsid w:val="005B4045"/>
    <w:rsid w:val="005B449A"/>
    <w:rsid w:val="005B4C90"/>
    <w:rsid w:val="005B4E6E"/>
    <w:rsid w:val="005B52CA"/>
    <w:rsid w:val="005B540C"/>
    <w:rsid w:val="005B609A"/>
    <w:rsid w:val="005B629D"/>
    <w:rsid w:val="005B6AE9"/>
    <w:rsid w:val="005B6E6B"/>
    <w:rsid w:val="005B7083"/>
    <w:rsid w:val="005B76AC"/>
    <w:rsid w:val="005B7BE4"/>
    <w:rsid w:val="005C0809"/>
    <w:rsid w:val="005C0F05"/>
    <w:rsid w:val="005C14E4"/>
    <w:rsid w:val="005C17B7"/>
    <w:rsid w:val="005C2B43"/>
    <w:rsid w:val="005C2F00"/>
    <w:rsid w:val="005C339B"/>
    <w:rsid w:val="005C3C44"/>
    <w:rsid w:val="005C433D"/>
    <w:rsid w:val="005C4F1E"/>
    <w:rsid w:val="005C5183"/>
    <w:rsid w:val="005C56D6"/>
    <w:rsid w:val="005C6126"/>
    <w:rsid w:val="005C6585"/>
    <w:rsid w:val="005C696C"/>
    <w:rsid w:val="005C70DE"/>
    <w:rsid w:val="005C7B95"/>
    <w:rsid w:val="005D055E"/>
    <w:rsid w:val="005D0CDA"/>
    <w:rsid w:val="005D0D64"/>
    <w:rsid w:val="005D0D94"/>
    <w:rsid w:val="005D126A"/>
    <w:rsid w:val="005D21BE"/>
    <w:rsid w:val="005D23B1"/>
    <w:rsid w:val="005D33B5"/>
    <w:rsid w:val="005D391D"/>
    <w:rsid w:val="005D3928"/>
    <w:rsid w:val="005D394A"/>
    <w:rsid w:val="005D402E"/>
    <w:rsid w:val="005D4090"/>
    <w:rsid w:val="005D4181"/>
    <w:rsid w:val="005D456C"/>
    <w:rsid w:val="005D476C"/>
    <w:rsid w:val="005D47E6"/>
    <w:rsid w:val="005D51CF"/>
    <w:rsid w:val="005D5339"/>
    <w:rsid w:val="005D5922"/>
    <w:rsid w:val="005D5D10"/>
    <w:rsid w:val="005D6C6B"/>
    <w:rsid w:val="005D73CF"/>
    <w:rsid w:val="005E016A"/>
    <w:rsid w:val="005E0318"/>
    <w:rsid w:val="005E0A5D"/>
    <w:rsid w:val="005E0C1A"/>
    <w:rsid w:val="005E0FB7"/>
    <w:rsid w:val="005E1381"/>
    <w:rsid w:val="005E141D"/>
    <w:rsid w:val="005E17A3"/>
    <w:rsid w:val="005E1F65"/>
    <w:rsid w:val="005E2315"/>
    <w:rsid w:val="005E25E8"/>
    <w:rsid w:val="005E2729"/>
    <w:rsid w:val="005E2ACD"/>
    <w:rsid w:val="005E3BE7"/>
    <w:rsid w:val="005E3E0B"/>
    <w:rsid w:val="005E4227"/>
    <w:rsid w:val="005E4691"/>
    <w:rsid w:val="005E537E"/>
    <w:rsid w:val="005E6F74"/>
    <w:rsid w:val="005E7046"/>
    <w:rsid w:val="005E7172"/>
    <w:rsid w:val="005E722A"/>
    <w:rsid w:val="005E7796"/>
    <w:rsid w:val="005E7E20"/>
    <w:rsid w:val="005F04B9"/>
    <w:rsid w:val="005F071E"/>
    <w:rsid w:val="005F084F"/>
    <w:rsid w:val="005F089D"/>
    <w:rsid w:val="005F0B19"/>
    <w:rsid w:val="005F14A9"/>
    <w:rsid w:val="005F1531"/>
    <w:rsid w:val="005F1573"/>
    <w:rsid w:val="005F2390"/>
    <w:rsid w:val="005F2616"/>
    <w:rsid w:val="005F374A"/>
    <w:rsid w:val="005F3890"/>
    <w:rsid w:val="005F4352"/>
    <w:rsid w:val="005F48CB"/>
    <w:rsid w:val="005F55F3"/>
    <w:rsid w:val="005F56CC"/>
    <w:rsid w:val="005F63F2"/>
    <w:rsid w:val="005F6AB5"/>
    <w:rsid w:val="005F6EE9"/>
    <w:rsid w:val="005F7410"/>
    <w:rsid w:val="005F745C"/>
    <w:rsid w:val="0060111E"/>
    <w:rsid w:val="006012F4"/>
    <w:rsid w:val="0060144E"/>
    <w:rsid w:val="00601684"/>
    <w:rsid w:val="00601F86"/>
    <w:rsid w:val="0060303E"/>
    <w:rsid w:val="0060306A"/>
    <w:rsid w:val="006037FD"/>
    <w:rsid w:val="006039D5"/>
    <w:rsid w:val="00603C78"/>
    <w:rsid w:val="00603E94"/>
    <w:rsid w:val="00603F91"/>
    <w:rsid w:val="006044A7"/>
    <w:rsid w:val="0060498B"/>
    <w:rsid w:val="00604BBC"/>
    <w:rsid w:val="00604F42"/>
    <w:rsid w:val="0060544F"/>
    <w:rsid w:val="00605CBE"/>
    <w:rsid w:val="00605F5F"/>
    <w:rsid w:val="0060617E"/>
    <w:rsid w:val="006065F0"/>
    <w:rsid w:val="006069E9"/>
    <w:rsid w:val="00606AD1"/>
    <w:rsid w:val="00606BC5"/>
    <w:rsid w:val="00606CD8"/>
    <w:rsid w:val="006076B5"/>
    <w:rsid w:val="00607C5E"/>
    <w:rsid w:val="00610058"/>
    <w:rsid w:val="006117AF"/>
    <w:rsid w:val="0061188D"/>
    <w:rsid w:val="00611CC0"/>
    <w:rsid w:val="00611D58"/>
    <w:rsid w:val="006120FC"/>
    <w:rsid w:val="00612688"/>
    <w:rsid w:val="00612A18"/>
    <w:rsid w:val="00613030"/>
    <w:rsid w:val="006138DF"/>
    <w:rsid w:val="00614713"/>
    <w:rsid w:val="00614C6A"/>
    <w:rsid w:val="00614EC8"/>
    <w:rsid w:val="00615920"/>
    <w:rsid w:val="006167AB"/>
    <w:rsid w:val="006169ED"/>
    <w:rsid w:val="0061755A"/>
    <w:rsid w:val="006176AB"/>
    <w:rsid w:val="00617AEE"/>
    <w:rsid w:val="00617FB4"/>
    <w:rsid w:val="0062017D"/>
    <w:rsid w:val="00621022"/>
    <w:rsid w:val="00621074"/>
    <w:rsid w:val="006218BD"/>
    <w:rsid w:val="00621E8E"/>
    <w:rsid w:val="00621FED"/>
    <w:rsid w:val="0062200F"/>
    <w:rsid w:val="006221A4"/>
    <w:rsid w:val="0062225F"/>
    <w:rsid w:val="00622481"/>
    <w:rsid w:val="00622AA5"/>
    <w:rsid w:val="00622B55"/>
    <w:rsid w:val="00622C07"/>
    <w:rsid w:val="0062316C"/>
    <w:rsid w:val="006231F1"/>
    <w:rsid w:val="00623BB3"/>
    <w:rsid w:val="0062495B"/>
    <w:rsid w:val="00625272"/>
    <w:rsid w:val="0062553F"/>
    <w:rsid w:val="00625B4D"/>
    <w:rsid w:val="00625EA5"/>
    <w:rsid w:val="006269C4"/>
    <w:rsid w:val="00626B66"/>
    <w:rsid w:val="00626B81"/>
    <w:rsid w:val="00626B86"/>
    <w:rsid w:val="00630011"/>
    <w:rsid w:val="006306F8"/>
    <w:rsid w:val="006308F6"/>
    <w:rsid w:val="0063134C"/>
    <w:rsid w:val="0063160C"/>
    <w:rsid w:val="00631806"/>
    <w:rsid w:val="006322D3"/>
    <w:rsid w:val="00632CCB"/>
    <w:rsid w:val="00632D4A"/>
    <w:rsid w:val="00633020"/>
    <w:rsid w:val="00633217"/>
    <w:rsid w:val="0063321F"/>
    <w:rsid w:val="00633DA1"/>
    <w:rsid w:val="00634153"/>
    <w:rsid w:val="00634A6A"/>
    <w:rsid w:val="0063557E"/>
    <w:rsid w:val="00635C06"/>
    <w:rsid w:val="00635CB5"/>
    <w:rsid w:val="00635EF2"/>
    <w:rsid w:val="006369A8"/>
    <w:rsid w:val="00636E3F"/>
    <w:rsid w:val="0063731B"/>
    <w:rsid w:val="00637884"/>
    <w:rsid w:val="00637C46"/>
    <w:rsid w:val="00637C5A"/>
    <w:rsid w:val="00637E7B"/>
    <w:rsid w:val="00637F2C"/>
    <w:rsid w:val="00637F6B"/>
    <w:rsid w:val="0064012F"/>
    <w:rsid w:val="00640AD4"/>
    <w:rsid w:val="006414C5"/>
    <w:rsid w:val="006417E9"/>
    <w:rsid w:val="00642DE4"/>
    <w:rsid w:val="00642FD4"/>
    <w:rsid w:val="006430D5"/>
    <w:rsid w:val="0064324B"/>
    <w:rsid w:val="00643253"/>
    <w:rsid w:val="00643C82"/>
    <w:rsid w:val="0064524B"/>
    <w:rsid w:val="00645499"/>
    <w:rsid w:val="00646A07"/>
    <w:rsid w:val="00647A45"/>
    <w:rsid w:val="00647C01"/>
    <w:rsid w:val="0065020F"/>
    <w:rsid w:val="0065056B"/>
    <w:rsid w:val="0065141A"/>
    <w:rsid w:val="00652150"/>
    <w:rsid w:val="00652557"/>
    <w:rsid w:val="00652767"/>
    <w:rsid w:val="00653691"/>
    <w:rsid w:val="0065452F"/>
    <w:rsid w:val="00654CE2"/>
    <w:rsid w:val="006555F0"/>
    <w:rsid w:val="00655BA4"/>
    <w:rsid w:val="00656300"/>
    <w:rsid w:val="00656739"/>
    <w:rsid w:val="00656CE5"/>
    <w:rsid w:val="00656E33"/>
    <w:rsid w:val="0065712D"/>
    <w:rsid w:val="0065759D"/>
    <w:rsid w:val="00660856"/>
    <w:rsid w:val="00660AB9"/>
    <w:rsid w:val="00660C2D"/>
    <w:rsid w:val="00660D86"/>
    <w:rsid w:val="00660F1F"/>
    <w:rsid w:val="00661338"/>
    <w:rsid w:val="00661BD2"/>
    <w:rsid w:val="00661F6C"/>
    <w:rsid w:val="00662227"/>
    <w:rsid w:val="00662756"/>
    <w:rsid w:val="00662DC6"/>
    <w:rsid w:val="0066323F"/>
    <w:rsid w:val="006633CA"/>
    <w:rsid w:val="0066390E"/>
    <w:rsid w:val="006639F2"/>
    <w:rsid w:val="00663A7C"/>
    <w:rsid w:val="00663CD7"/>
    <w:rsid w:val="00663D0F"/>
    <w:rsid w:val="00663F55"/>
    <w:rsid w:val="00664508"/>
    <w:rsid w:val="00664F7E"/>
    <w:rsid w:val="00665199"/>
    <w:rsid w:val="00665415"/>
    <w:rsid w:val="00665451"/>
    <w:rsid w:val="00665666"/>
    <w:rsid w:val="00665950"/>
    <w:rsid w:val="00665DA8"/>
    <w:rsid w:val="00666346"/>
    <w:rsid w:val="00666AF8"/>
    <w:rsid w:val="00666D0C"/>
    <w:rsid w:val="00667879"/>
    <w:rsid w:val="00667BBA"/>
    <w:rsid w:val="006701B1"/>
    <w:rsid w:val="00670754"/>
    <w:rsid w:val="006708F5"/>
    <w:rsid w:val="00670CB1"/>
    <w:rsid w:val="006711A8"/>
    <w:rsid w:val="006712F7"/>
    <w:rsid w:val="006714B5"/>
    <w:rsid w:val="006715D3"/>
    <w:rsid w:val="00671715"/>
    <w:rsid w:val="00671FDB"/>
    <w:rsid w:val="00672DF5"/>
    <w:rsid w:val="00673033"/>
    <w:rsid w:val="00673E4F"/>
    <w:rsid w:val="00674221"/>
    <w:rsid w:val="00674688"/>
    <w:rsid w:val="00674791"/>
    <w:rsid w:val="006749D0"/>
    <w:rsid w:val="00674A0E"/>
    <w:rsid w:val="0067610B"/>
    <w:rsid w:val="006768EF"/>
    <w:rsid w:val="00676AA0"/>
    <w:rsid w:val="00677671"/>
    <w:rsid w:val="006777FC"/>
    <w:rsid w:val="00677FEE"/>
    <w:rsid w:val="00681704"/>
    <w:rsid w:val="006818C2"/>
    <w:rsid w:val="00681BE1"/>
    <w:rsid w:val="00681C49"/>
    <w:rsid w:val="0068202E"/>
    <w:rsid w:val="00682134"/>
    <w:rsid w:val="006837BE"/>
    <w:rsid w:val="0068389A"/>
    <w:rsid w:val="00683A6E"/>
    <w:rsid w:val="00684F91"/>
    <w:rsid w:val="006868A7"/>
    <w:rsid w:val="00686B7E"/>
    <w:rsid w:val="00686DD0"/>
    <w:rsid w:val="00687441"/>
    <w:rsid w:val="00687CDC"/>
    <w:rsid w:val="00687E11"/>
    <w:rsid w:val="006904E8"/>
    <w:rsid w:val="00690AA3"/>
    <w:rsid w:val="00691679"/>
    <w:rsid w:val="00691696"/>
    <w:rsid w:val="006916CF"/>
    <w:rsid w:val="00691DA6"/>
    <w:rsid w:val="006933CB"/>
    <w:rsid w:val="006937A4"/>
    <w:rsid w:val="0069388B"/>
    <w:rsid w:val="00693B48"/>
    <w:rsid w:val="00694021"/>
    <w:rsid w:val="00694354"/>
    <w:rsid w:val="006945B4"/>
    <w:rsid w:val="00694E80"/>
    <w:rsid w:val="0069567E"/>
    <w:rsid w:val="006957A1"/>
    <w:rsid w:val="0069618A"/>
    <w:rsid w:val="00696C2F"/>
    <w:rsid w:val="0069738D"/>
    <w:rsid w:val="006973B1"/>
    <w:rsid w:val="006979BB"/>
    <w:rsid w:val="00697A46"/>
    <w:rsid w:val="00697A7F"/>
    <w:rsid w:val="00697F48"/>
    <w:rsid w:val="006A078E"/>
    <w:rsid w:val="006A08D3"/>
    <w:rsid w:val="006A0C34"/>
    <w:rsid w:val="006A1758"/>
    <w:rsid w:val="006A1F94"/>
    <w:rsid w:val="006A21C6"/>
    <w:rsid w:val="006A2393"/>
    <w:rsid w:val="006A2973"/>
    <w:rsid w:val="006A2B0C"/>
    <w:rsid w:val="006A2EA1"/>
    <w:rsid w:val="006A33CC"/>
    <w:rsid w:val="006A4147"/>
    <w:rsid w:val="006A42BC"/>
    <w:rsid w:val="006A4BB3"/>
    <w:rsid w:val="006A4BB5"/>
    <w:rsid w:val="006A53F5"/>
    <w:rsid w:val="006A6029"/>
    <w:rsid w:val="006A70C4"/>
    <w:rsid w:val="006A7B77"/>
    <w:rsid w:val="006A7FB0"/>
    <w:rsid w:val="006B04A3"/>
    <w:rsid w:val="006B052F"/>
    <w:rsid w:val="006B0AD6"/>
    <w:rsid w:val="006B0AFF"/>
    <w:rsid w:val="006B1672"/>
    <w:rsid w:val="006B20DE"/>
    <w:rsid w:val="006B2576"/>
    <w:rsid w:val="006B2AB3"/>
    <w:rsid w:val="006B3218"/>
    <w:rsid w:val="006B3656"/>
    <w:rsid w:val="006B3B99"/>
    <w:rsid w:val="006B3E01"/>
    <w:rsid w:val="006B4B62"/>
    <w:rsid w:val="006B4F79"/>
    <w:rsid w:val="006B505D"/>
    <w:rsid w:val="006B513A"/>
    <w:rsid w:val="006B5259"/>
    <w:rsid w:val="006B5779"/>
    <w:rsid w:val="006B5865"/>
    <w:rsid w:val="006B5BAD"/>
    <w:rsid w:val="006B60A1"/>
    <w:rsid w:val="006B641C"/>
    <w:rsid w:val="006B736B"/>
    <w:rsid w:val="006B73CD"/>
    <w:rsid w:val="006B744A"/>
    <w:rsid w:val="006B7F4F"/>
    <w:rsid w:val="006C067B"/>
    <w:rsid w:val="006C07F0"/>
    <w:rsid w:val="006C1274"/>
    <w:rsid w:val="006C24A5"/>
    <w:rsid w:val="006C2A68"/>
    <w:rsid w:val="006C2CDA"/>
    <w:rsid w:val="006C301A"/>
    <w:rsid w:val="006C30BE"/>
    <w:rsid w:val="006C35BB"/>
    <w:rsid w:val="006C3D7D"/>
    <w:rsid w:val="006C4729"/>
    <w:rsid w:val="006C4E11"/>
    <w:rsid w:val="006C54FC"/>
    <w:rsid w:val="006C56B4"/>
    <w:rsid w:val="006C5C52"/>
    <w:rsid w:val="006C610D"/>
    <w:rsid w:val="006C61C6"/>
    <w:rsid w:val="006C6547"/>
    <w:rsid w:val="006C668F"/>
    <w:rsid w:val="006C7330"/>
    <w:rsid w:val="006C78D2"/>
    <w:rsid w:val="006C7A3C"/>
    <w:rsid w:val="006D0161"/>
    <w:rsid w:val="006D0FAA"/>
    <w:rsid w:val="006D15BB"/>
    <w:rsid w:val="006D1723"/>
    <w:rsid w:val="006D181A"/>
    <w:rsid w:val="006D1842"/>
    <w:rsid w:val="006D1AEF"/>
    <w:rsid w:val="006D1B17"/>
    <w:rsid w:val="006D2E2B"/>
    <w:rsid w:val="006D2EA1"/>
    <w:rsid w:val="006D4576"/>
    <w:rsid w:val="006D57C2"/>
    <w:rsid w:val="006D5E72"/>
    <w:rsid w:val="006D6464"/>
    <w:rsid w:val="006D684F"/>
    <w:rsid w:val="006E04C2"/>
    <w:rsid w:val="006E0643"/>
    <w:rsid w:val="006E1295"/>
    <w:rsid w:val="006E1398"/>
    <w:rsid w:val="006E1604"/>
    <w:rsid w:val="006E174B"/>
    <w:rsid w:val="006E1A31"/>
    <w:rsid w:val="006E3756"/>
    <w:rsid w:val="006E3BA1"/>
    <w:rsid w:val="006E3CFE"/>
    <w:rsid w:val="006E3EE2"/>
    <w:rsid w:val="006E4330"/>
    <w:rsid w:val="006E435B"/>
    <w:rsid w:val="006E49CA"/>
    <w:rsid w:val="006E508A"/>
    <w:rsid w:val="006E5298"/>
    <w:rsid w:val="006E5515"/>
    <w:rsid w:val="006E558D"/>
    <w:rsid w:val="006E5C39"/>
    <w:rsid w:val="006E5ED9"/>
    <w:rsid w:val="006E60A1"/>
    <w:rsid w:val="006E61A5"/>
    <w:rsid w:val="006E66CA"/>
    <w:rsid w:val="006E693F"/>
    <w:rsid w:val="006E7BDC"/>
    <w:rsid w:val="006F0B61"/>
    <w:rsid w:val="006F0F4E"/>
    <w:rsid w:val="006F18A4"/>
    <w:rsid w:val="006F1E7A"/>
    <w:rsid w:val="006F30BE"/>
    <w:rsid w:val="006F32DB"/>
    <w:rsid w:val="006F3663"/>
    <w:rsid w:val="006F3DE8"/>
    <w:rsid w:val="006F482D"/>
    <w:rsid w:val="006F4A92"/>
    <w:rsid w:val="006F4A9E"/>
    <w:rsid w:val="006F4BC5"/>
    <w:rsid w:val="006F64D6"/>
    <w:rsid w:val="006F6D0F"/>
    <w:rsid w:val="006F7077"/>
    <w:rsid w:val="006F7870"/>
    <w:rsid w:val="00700612"/>
    <w:rsid w:val="00700A63"/>
    <w:rsid w:val="00700FF9"/>
    <w:rsid w:val="00701311"/>
    <w:rsid w:val="00701353"/>
    <w:rsid w:val="00701986"/>
    <w:rsid w:val="00701B5B"/>
    <w:rsid w:val="00701EA1"/>
    <w:rsid w:val="007023F4"/>
    <w:rsid w:val="007025DE"/>
    <w:rsid w:val="00702A64"/>
    <w:rsid w:val="00702FDE"/>
    <w:rsid w:val="00703048"/>
    <w:rsid w:val="0070329C"/>
    <w:rsid w:val="00703C1C"/>
    <w:rsid w:val="00703CB7"/>
    <w:rsid w:val="0070442D"/>
    <w:rsid w:val="00704E4D"/>
    <w:rsid w:val="007056C5"/>
    <w:rsid w:val="007064E7"/>
    <w:rsid w:val="007067F3"/>
    <w:rsid w:val="00706E2A"/>
    <w:rsid w:val="00707261"/>
    <w:rsid w:val="00707CBC"/>
    <w:rsid w:val="007100A7"/>
    <w:rsid w:val="00710782"/>
    <w:rsid w:val="00710797"/>
    <w:rsid w:val="00710BDE"/>
    <w:rsid w:val="00711DF0"/>
    <w:rsid w:val="00712437"/>
    <w:rsid w:val="007124E1"/>
    <w:rsid w:val="00712A2B"/>
    <w:rsid w:val="00712C43"/>
    <w:rsid w:val="00712F22"/>
    <w:rsid w:val="0071351F"/>
    <w:rsid w:val="00713C5E"/>
    <w:rsid w:val="007144FD"/>
    <w:rsid w:val="00714603"/>
    <w:rsid w:val="00715502"/>
    <w:rsid w:val="00715574"/>
    <w:rsid w:val="007159DA"/>
    <w:rsid w:val="00716598"/>
    <w:rsid w:val="0071681B"/>
    <w:rsid w:val="00716FB3"/>
    <w:rsid w:val="0071710C"/>
    <w:rsid w:val="007175DE"/>
    <w:rsid w:val="00720553"/>
    <w:rsid w:val="00720A0F"/>
    <w:rsid w:val="00720C84"/>
    <w:rsid w:val="00720D83"/>
    <w:rsid w:val="007215C4"/>
    <w:rsid w:val="00721AD1"/>
    <w:rsid w:val="0072206F"/>
    <w:rsid w:val="0072253A"/>
    <w:rsid w:val="007226A7"/>
    <w:rsid w:val="00723070"/>
    <w:rsid w:val="00723A16"/>
    <w:rsid w:val="00723D88"/>
    <w:rsid w:val="00724419"/>
    <w:rsid w:val="0072489C"/>
    <w:rsid w:val="007249AB"/>
    <w:rsid w:val="00724B39"/>
    <w:rsid w:val="007251AA"/>
    <w:rsid w:val="007258EC"/>
    <w:rsid w:val="00725A64"/>
    <w:rsid w:val="00725E02"/>
    <w:rsid w:val="00726797"/>
    <w:rsid w:val="00726D65"/>
    <w:rsid w:val="00726FA0"/>
    <w:rsid w:val="0072704D"/>
    <w:rsid w:val="0072708F"/>
    <w:rsid w:val="00727672"/>
    <w:rsid w:val="00727901"/>
    <w:rsid w:val="00730131"/>
    <w:rsid w:val="007302C5"/>
    <w:rsid w:val="007303A7"/>
    <w:rsid w:val="00730E1B"/>
    <w:rsid w:val="00731070"/>
    <w:rsid w:val="0073196A"/>
    <w:rsid w:val="00731DB1"/>
    <w:rsid w:val="00731E0C"/>
    <w:rsid w:val="00732283"/>
    <w:rsid w:val="00732A0E"/>
    <w:rsid w:val="00732AEF"/>
    <w:rsid w:val="00733382"/>
    <w:rsid w:val="00733875"/>
    <w:rsid w:val="00733E26"/>
    <w:rsid w:val="00734BBE"/>
    <w:rsid w:val="007352B2"/>
    <w:rsid w:val="0073550F"/>
    <w:rsid w:val="00735A9D"/>
    <w:rsid w:val="00737240"/>
    <w:rsid w:val="00737475"/>
    <w:rsid w:val="00737BF1"/>
    <w:rsid w:val="00737CD3"/>
    <w:rsid w:val="00737D2F"/>
    <w:rsid w:val="007402A1"/>
    <w:rsid w:val="00740778"/>
    <w:rsid w:val="00740DC1"/>
    <w:rsid w:val="00741197"/>
    <w:rsid w:val="00741400"/>
    <w:rsid w:val="007414BA"/>
    <w:rsid w:val="00741625"/>
    <w:rsid w:val="00741A5C"/>
    <w:rsid w:val="00741C9E"/>
    <w:rsid w:val="00741F91"/>
    <w:rsid w:val="007430CA"/>
    <w:rsid w:val="007431D1"/>
    <w:rsid w:val="00743D93"/>
    <w:rsid w:val="0074422C"/>
    <w:rsid w:val="00744F72"/>
    <w:rsid w:val="00745580"/>
    <w:rsid w:val="007455C4"/>
    <w:rsid w:val="0074617B"/>
    <w:rsid w:val="00746761"/>
    <w:rsid w:val="00746906"/>
    <w:rsid w:val="007475BC"/>
    <w:rsid w:val="0074785A"/>
    <w:rsid w:val="00747B66"/>
    <w:rsid w:val="00750228"/>
    <w:rsid w:val="007506CB"/>
    <w:rsid w:val="00750A66"/>
    <w:rsid w:val="00750EFC"/>
    <w:rsid w:val="0075144D"/>
    <w:rsid w:val="007515F3"/>
    <w:rsid w:val="00751704"/>
    <w:rsid w:val="00751F0D"/>
    <w:rsid w:val="00752BCF"/>
    <w:rsid w:val="00752EC1"/>
    <w:rsid w:val="00752F6A"/>
    <w:rsid w:val="007530D1"/>
    <w:rsid w:val="00753A28"/>
    <w:rsid w:val="00754478"/>
    <w:rsid w:val="007544EA"/>
    <w:rsid w:val="0075505F"/>
    <w:rsid w:val="0075545D"/>
    <w:rsid w:val="0075600D"/>
    <w:rsid w:val="0075605D"/>
    <w:rsid w:val="0075621E"/>
    <w:rsid w:val="007562A4"/>
    <w:rsid w:val="007566C3"/>
    <w:rsid w:val="007566EF"/>
    <w:rsid w:val="00756EB1"/>
    <w:rsid w:val="00756EDB"/>
    <w:rsid w:val="00756FA9"/>
    <w:rsid w:val="007578BE"/>
    <w:rsid w:val="00760553"/>
    <w:rsid w:val="00760561"/>
    <w:rsid w:val="00760599"/>
    <w:rsid w:val="00760681"/>
    <w:rsid w:val="00760FA7"/>
    <w:rsid w:val="00762588"/>
    <w:rsid w:val="00762735"/>
    <w:rsid w:val="00762D44"/>
    <w:rsid w:val="007635E8"/>
    <w:rsid w:val="00763B88"/>
    <w:rsid w:val="0076402E"/>
    <w:rsid w:val="007640B0"/>
    <w:rsid w:val="007640DA"/>
    <w:rsid w:val="0076417A"/>
    <w:rsid w:val="007648ED"/>
    <w:rsid w:val="00764A0A"/>
    <w:rsid w:val="00764D75"/>
    <w:rsid w:val="00764FA7"/>
    <w:rsid w:val="00764FB1"/>
    <w:rsid w:val="007655FC"/>
    <w:rsid w:val="00766413"/>
    <w:rsid w:val="00767480"/>
    <w:rsid w:val="00767E0B"/>
    <w:rsid w:val="00767F51"/>
    <w:rsid w:val="0077059A"/>
    <w:rsid w:val="00771295"/>
    <w:rsid w:val="00771B27"/>
    <w:rsid w:val="007725DF"/>
    <w:rsid w:val="007727FA"/>
    <w:rsid w:val="00772B63"/>
    <w:rsid w:val="00772F42"/>
    <w:rsid w:val="00773D3A"/>
    <w:rsid w:val="007742D9"/>
    <w:rsid w:val="007744F2"/>
    <w:rsid w:val="00776B16"/>
    <w:rsid w:val="00776D5D"/>
    <w:rsid w:val="00776FC5"/>
    <w:rsid w:val="0077707B"/>
    <w:rsid w:val="007774CE"/>
    <w:rsid w:val="007778C2"/>
    <w:rsid w:val="00777D16"/>
    <w:rsid w:val="00781D0D"/>
    <w:rsid w:val="0078211E"/>
    <w:rsid w:val="00782AA7"/>
    <w:rsid w:val="00782BA2"/>
    <w:rsid w:val="007836B3"/>
    <w:rsid w:val="00783B01"/>
    <w:rsid w:val="007845C9"/>
    <w:rsid w:val="00784D97"/>
    <w:rsid w:val="007851BC"/>
    <w:rsid w:val="007852E6"/>
    <w:rsid w:val="007852FB"/>
    <w:rsid w:val="007854D9"/>
    <w:rsid w:val="00785C41"/>
    <w:rsid w:val="00785EE3"/>
    <w:rsid w:val="00786C55"/>
    <w:rsid w:val="0078715C"/>
    <w:rsid w:val="0078785D"/>
    <w:rsid w:val="007879BC"/>
    <w:rsid w:val="00787E41"/>
    <w:rsid w:val="007903D5"/>
    <w:rsid w:val="00790A08"/>
    <w:rsid w:val="00791990"/>
    <w:rsid w:val="00791E36"/>
    <w:rsid w:val="007922E3"/>
    <w:rsid w:val="007929AC"/>
    <w:rsid w:val="00793CDF"/>
    <w:rsid w:val="0079411D"/>
    <w:rsid w:val="007942E6"/>
    <w:rsid w:val="00794BEF"/>
    <w:rsid w:val="00794D27"/>
    <w:rsid w:val="00794E73"/>
    <w:rsid w:val="0079509A"/>
    <w:rsid w:val="00795120"/>
    <w:rsid w:val="00795559"/>
    <w:rsid w:val="00795B94"/>
    <w:rsid w:val="0079664B"/>
    <w:rsid w:val="00796F21"/>
    <w:rsid w:val="00796FB7"/>
    <w:rsid w:val="00797365"/>
    <w:rsid w:val="00797AA7"/>
    <w:rsid w:val="00797C8B"/>
    <w:rsid w:val="00797CDB"/>
    <w:rsid w:val="007A1D88"/>
    <w:rsid w:val="007A2042"/>
    <w:rsid w:val="007A29E6"/>
    <w:rsid w:val="007A29F6"/>
    <w:rsid w:val="007A2CAA"/>
    <w:rsid w:val="007A3716"/>
    <w:rsid w:val="007A3FD8"/>
    <w:rsid w:val="007A4205"/>
    <w:rsid w:val="007A433A"/>
    <w:rsid w:val="007A478F"/>
    <w:rsid w:val="007A4A4D"/>
    <w:rsid w:val="007A4E2A"/>
    <w:rsid w:val="007A5393"/>
    <w:rsid w:val="007A58BA"/>
    <w:rsid w:val="007A5A3B"/>
    <w:rsid w:val="007A68A1"/>
    <w:rsid w:val="007A6A1B"/>
    <w:rsid w:val="007A6AE2"/>
    <w:rsid w:val="007A6F10"/>
    <w:rsid w:val="007A7D02"/>
    <w:rsid w:val="007A7EAB"/>
    <w:rsid w:val="007B083E"/>
    <w:rsid w:val="007B0AF1"/>
    <w:rsid w:val="007B0C16"/>
    <w:rsid w:val="007B22A4"/>
    <w:rsid w:val="007B2615"/>
    <w:rsid w:val="007B305F"/>
    <w:rsid w:val="007B33C3"/>
    <w:rsid w:val="007B3C13"/>
    <w:rsid w:val="007B40B1"/>
    <w:rsid w:val="007B4B98"/>
    <w:rsid w:val="007B4BA7"/>
    <w:rsid w:val="007B4EF5"/>
    <w:rsid w:val="007B4F88"/>
    <w:rsid w:val="007B4FE4"/>
    <w:rsid w:val="007B5516"/>
    <w:rsid w:val="007B5B2B"/>
    <w:rsid w:val="007B62C8"/>
    <w:rsid w:val="007B674B"/>
    <w:rsid w:val="007B6CB0"/>
    <w:rsid w:val="007B7924"/>
    <w:rsid w:val="007B7AF8"/>
    <w:rsid w:val="007B7B77"/>
    <w:rsid w:val="007B7BA5"/>
    <w:rsid w:val="007B7F37"/>
    <w:rsid w:val="007C0306"/>
    <w:rsid w:val="007C0634"/>
    <w:rsid w:val="007C093A"/>
    <w:rsid w:val="007C1216"/>
    <w:rsid w:val="007C1637"/>
    <w:rsid w:val="007C196D"/>
    <w:rsid w:val="007C1A84"/>
    <w:rsid w:val="007C1B89"/>
    <w:rsid w:val="007C1DFE"/>
    <w:rsid w:val="007C21C2"/>
    <w:rsid w:val="007C27EE"/>
    <w:rsid w:val="007C28A9"/>
    <w:rsid w:val="007C296B"/>
    <w:rsid w:val="007C34E2"/>
    <w:rsid w:val="007C3C56"/>
    <w:rsid w:val="007C4BEE"/>
    <w:rsid w:val="007C4DEC"/>
    <w:rsid w:val="007C4E6D"/>
    <w:rsid w:val="007C5524"/>
    <w:rsid w:val="007C57F9"/>
    <w:rsid w:val="007C59FC"/>
    <w:rsid w:val="007C5A67"/>
    <w:rsid w:val="007C6618"/>
    <w:rsid w:val="007C6F2B"/>
    <w:rsid w:val="007C7130"/>
    <w:rsid w:val="007C7180"/>
    <w:rsid w:val="007C7759"/>
    <w:rsid w:val="007C7763"/>
    <w:rsid w:val="007D0245"/>
    <w:rsid w:val="007D02F3"/>
    <w:rsid w:val="007D0326"/>
    <w:rsid w:val="007D0E01"/>
    <w:rsid w:val="007D0E61"/>
    <w:rsid w:val="007D13E5"/>
    <w:rsid w:val="007D158C"/>
    <w:rsid w:val="007D2490"/>
    <w:rsid w:val="007D294B"/>
    <w:rsid w:val="007D2B53"/>
    <w:rsid w:val="007D359D"/>
    <w:rsid w:val="007D3805"/>
    <w:rsid w:val="007D4470"/>
    <w:rsid w:val="007D5659"/>
    <w:rsid w:val="007D5B8E"/>
    <w:rsid w:val="007D65E5"/>
    <w:rsid w:val="007D69C1"/>
    <w:rsid w:val="007D6A6D"/>
    <w:rsid w:val="007D7597"/>
    <w:rsid w:val="007D7636"/>
    <w:rsid w:val="007D787F"/>
    <w:rsid w:val="007D7AB9"/>
    <w:rsid w:val="007E0569"/>
    <w:rsid w:val="007E098D"/>
    <w:rsid w:val="007E1282"/>
    <w:rsid w:val="007E12EE"/>
    <w:rsid w:val="007E19D2"/>
    <w:rsid w:val="007E23DC"/>
    <w:rsid w:val="007E2E67"/>
    <w:rsid w:val="007E3766"/>
    <w:rsid w:val="007E3D83"/>
    <w:rsid w:val="007E3DBE"/>
    <w:rsid w:val="007E3DD0"/>
    <w:rsid w:val="007E4618"/>
    <w:rsid w:val="007E47DB"/>
    <w:rsid w:val="007E4D03"/>
    <w:rsid w:val="007E4E04"/>
    <w:rsid w:val="007E5089"/>
    <w:rsid w:val="007E5504"/>
    <w:rsid w:val="007E550B"/>
    <w:rsid w:val="007E5670"/>
    <w:rsid w:val="007E595E"/>
    <w:rsid w:val="007E5982"/>
    <w:rsid w:val="007E5AB5"/>
    <w:rsid w:val="007E5AF9"/>
    <w:rsid w:val="007E5C3C"/>
    <w:rsid w:val="007E62C1"/>
    <w:rsid w:val="007E67B0"/>
    <w:rsid w:val="007E6CF8"/>
    <w:rsid w:val="007E76ED"/>
    <w:rsid w:val="007E780B"/>
    <w:rsid w:val="007F0080"/>
    <w:rsid w:val="007F00F8"/>
    <w:rsid w:val="007F023D"/>
    <w:rsid w:val="007F0B60"/>
    <w:rsid w:val="007F0DE3"/>
    <w:rsid w:val="007F1D48"/>
    <w:rsid w:val="007F1D90"/>
    <w:rsid w:val="007F2741"/>
    <w:rsid w:val="007F3061"/>
    <w:rsid w:val="007F3600"/>
    <w:rsid w:val="007F37C0"/>
    <w:rsid w:val="007F3B47"/>
    <w:rsid w:val="007F4463"/>
    <w:rsid w:val="007F44C6"/>
    <w:rsid w:val="007F4874"/>
    <w:rsid w:val="007F4A42"/>
    <w:rsid w:val="007F531C"/>
    <w:rsid w:val="007F5570"/>
    <w:rsid w:val="007F5820"/>
    <w:rsid w:val="007F5892"/>
    <w:rsid w:val="007F59E3"/>
    <w:rsid w:val="007F5A05"/>
    <w:rsid w:val="007F6014"/>
    <w:rsid w:val="007F6815"/>
    <w:rsid w:val="007F6C09"/>
    <w:rsid w:val="007F6DC9"/>
    <w:rsid w:val="007F7106"/>
    <w:rsid w:val="007F7273"/>
    <w:rsid w:val="007F72C3"/>
    <w:rsid w:val="007F72CE"/>
    <w:rsid w:val="007F7D7A"/>
    <w:rsid w:val="00800257"/>
    <w:rsid w:val="0080031B"/>
    <w:rsid w:val="0080072A"/>
    <w:rsid w:val="008007F8"/>
    <w:rsid w:val="00800CE0"/>
    <w:rsid w:val="008017D1"/>
    <w:rsid w:val="008022EE"/>
    <w:rsid w:val="008026A1"/>
    <w:rsid w:val="00802971"/>
    <w:rsid w:val="00802AC9"/>
    <w:rsid w:val="00802C58"/>
    <w:rsid w:val="008031CB"/>
    <w:rsid w:val="008031F1"/>
    <w:rsid w:val="00803B9B"/>
    <w:rsid w:val="00803C8E"/>
    <w:rsid w:val="00803FB7"/>
    <w:rsid w:val="00804C75"/>
    <w:rsid w:val="00805675"/>
    <w:rsid w:val="00805AF0"/>
    <w:rsid w:val="008065BB"/>
    <w:rsid w:val="00806645"/>
    <w:rsid w:val="0080693F"/>
    <w:rsid w:val="00806CA5"/>
    <w:rsid w:val="00806D9D"/>
    <w:rsid w:val="00807931"/>
    <w:rsid w:val="0081047B"/>
    <w:rsid w:val="00810C0F"/>
    <w:rsid w:val="00810E3F"/>
    <w:rsid w:val="0081163A"/>
    <w:rsid w:val="00813A3E"/>
    <w:rsid w:val="00813D2B"/>
    <w:rsid w:val="00814136"/>
    <w:rsid w:val="00814298"/>
    <w:rsid w:val="008152EA"/>
    <w:rsid w:val="008154D2"/>
    <w:rsid w:val="0081612E"/>
    <w:rsid w:val="00816182"/>
    <w:rsid w:val="008167F7"/>
    <w:rsid w:val="0081708C"/>
    <w:rsid w:val="00817A4C"/>
    <w:rsid w:val="0082026B"/>
    <w:rsid w:val="00821242"/>
    <w:rsid w:val="0082191D"/>
    <w:rsid w:val="00821B66"/>
    <w:rsid w:val="00821B94"/>
    <w:rsid w:val="0082267B"/>
    <w:rsid w:val="008231C1"/>
    <w:rsid w:val="00823A42"/>
    <w:rsid w:val="008240E6"/>
    <w:rsid w:val="00824410"/>
    <w:rsid w:val="0082445F"/>
    <w:rsid w:val="00824686"/>
    <w:rsid w:val="00825145"/>
    <w:rsid w:val="00825165"/>
    <w:rsid w:val="00825338"/>
    <w:rsid w:val="00825780"/>
    <w:rsid w:val="00825E1F"/>
    <w:rsid w:val="0082634E"/>
    <w:rsid w:val="00827F40"/>
    <w:rsid w:val="00827FD5"/>
    <w:rsid w:val="008308EE"/>
    <w:rsid w:val="00830C60"/>
    <w:rsid w:val="00830E64"/>
    <w:rsid w:val="008312FD"/>
    <w:rsid w:val="00831391"/>
    <w:rsid w:val="0083164C"/>
    <w:rsid w:val="008323FC"/>
    <w:rsid w:val="008326B5"/>
    <w:rsid w:val="00832BD2"/>
    <w:rsid w:val="00832F6B"/>
    <w:rsid w:val="00833001"/>
    <w:rsid w:val="00833635"/>
    <w:rsid w:val="00833DD0"/>
    <w:rsid w:val="00833DFC"/>
    <w:rsid w:val="00833F33"/>
    <w:rsid w:val="008348D0"/>
    <w:rsid w:val="008356CC"/>
    <w:rsid w:val="00835716"/>
    <w:rsid w:val="008357C7"/>
    <w:rsid w:val="008358FA"/>
    <w:rsid w:val="00835DDE"/>
    <w:rsid w:val="0083603E"/>
    <w:rsid w:val="008362ED"/>
    <w:rsid w:val="00836E06"/>
    <w:rsid w:val="00837152"/>
    <w:rsid w:val="00837406"/>
    <w:rsid w:val="00837455"/>
    <w:rsid w:val="0083781E"/>
    <w:rsid w:val="008378A2"/>
    <w:rsid w:val="008379C7"/>
    <w:rsid w:val="0084001F"/>
    <w:rsid w:val="008404E3"/>
    <w:rsid w:val="008408F8"/>
    <w:rsid w:val="00840998"/>
    <w:rsid w:val="0084123F"/>
    <w:rsid w:val="008430E4"/>
    <w:rsid w:val="008433E7"/>
    <w:rsid w:val="00844B27"/>
    <w:rsid w:val="00844B28"/>
    <w:rsid w:val="008456E3"/>
    <w:rsid w:val="008459A0"/>
    <w:rsid w:val="008468B1"/>
    <w:rsid w:val="008469DC"/>
    <w:rsid w:val="00846B95"/>
    <w:rsid w:val="0084720C"/>
    <w:rsid w:val="00847B9F"/>
    <w:rsid w:val="00847D7E"/>
    <w:rsid w:val="00847DC5"/>
    <w:rsid w:val="00850036"/>
    <w:rsid w:val="00850500"/>
    <w:rsid w:val="00850A25"/>
    <w:rsid w:val="00851BAA"/>
    <w:rsid w:val="00851D70"/>
    <w:rsid w:val="00851FFF"/>
    <w:rsid w:val="0085246A"/>
    <w:rsid w:val="00852587"/>
    <w:rsid w:val="00852D87"/>
    <w:rsid w:val="008534AA"/>
    <w:rsid w:val="00853732"/>
    <w:rsid w:val="00853F0C"/>
    <w:rsid w:val="0085438E"/>
    <w:rsid w:val="008547FC"/>
    <w:rsid w:val="00855337"/>
    <w:rsid w:val="00855348"/>
    <w:rsid w:val="00856493"/>
    <w:rsid w:val="00860E13"/>
    <w:rsid w:val="00860E91"/>
    <w:rsid w:val="00860FAA"/>
    <w:rsid w:val="0086151E"/>
    <w:rsid w:val="00861BCF"/>
    <w:rsid w:val="00861BE7"/>
    <w:rsid w:val="00863342"/>
    <w:rsid w:val="00863557"/>
    <w:rsid w:val="00863733"/>
    <w:rsid w:val="00863D04"/>
    <w:rsid w:val="00863EFC"/>
    <w:rsid w:val="00864310"/>
    <w:rsid w:val="00864671"/>
    <w:rsid w:val="0086483D"/>
    <w:rsid w:val="00864942"/>
    <w:rsid w:val="00864F3A"/>
    <w:rsid w:val="00865604"/>
    <w:rsid w:val="00865C20"/>
    <w:rsid w:val="00866065"/>
    <w:rsid w:val="0086620B"/>
    <w:rsid w:val="00866BDE"/>
    <w:rsid w:val="00866D68"/>
    <w:rsid w:val="00867409"/>
    <w:rsid w:val="00867AE1"/>
    <w:rsid w:val="00870147"/>
    <w:rsid w:val="0087083C"/>
    <w:rsid w:val="00870DB5"/>
    <w:rsid w:val="0087143C"/>
    <w:rsid w:val="00872A09"/>
    <w:rsid w:val="00872BDD"/>
    <w:rsid w:val="00872DA2"/>
    <w:rsid w:val="00873094"/>
    <w:rsid w:val="00873F53"/>
    <w:rsid w:val="008742D2"/>
    <w:rsid w:val="008743B6"/>
    <w:rsid w:val="00874623"/>
    <w:rsid w:val="00874886"/>
    <w:rsid w:val="00874DEB"/>
    <w:rsid w:val="00875000"/>
    <w:rsid w:val="008751D1"/>
    <w:rsid w:val="00875D6D"/>
    <w:rsid w:val="00875F8D"/>
    <w:rsid w:val="00875FDD"/>
    <w:rsid w:val="00876370"/>
    <w:rsid w:val="008765B4"/>
    <w:rsid w:val="00876929"/>
    <w:rsid w:val="008769FF"/>
    <w:rsid w:val="00876E75"/>
    <w:rsid w:val="0087772A"/>
    <w:rsid w:val="0087779B"/>
    <w:rsid w:val="008779D2"/>
    <w:rsid w:val="00877DA3"/>
    <w:rsid w:val="0088002E"/>
    <w:rsid w:val="00880CB2"/>
    <w:rsid w:val="0088261F"/>
    <w:rsid w:val="0088399A"/>
    <w:rsid w:val="00884850"/>
    <w:rsid w:val="00884A90"/>
    <w:rsid w:val="0088514B"/>
    <w:rsid w:val="0088594F"/>
    <w:rsid w:val="00885E15"/>
    <w:rsid w:val="008866D6"/>
    <w:rsid w:val="00886FBF"/>
    <w:rsid w:val="008901DB"/>
    <w:rsid w:val="0089043E"/>
    <w:rsid w:val="0089091F"/>
    <w:rsid w:val="00890E48"/>
    <w:rsid w:val="008911C5"/>
    <w:rsid w:val="008914F3"/>
    <w:rsid w:val="00891C3D"/>
    <w:rsid w:val="0089222A"/>
    <w:rsid w:val="008922E7"/>
    <w:rsid w:val="008925CA"/>
    <w:rsid w:val="00892959"/>
    <w:rsid w:val="008929D9"/>
    <w:rsid w:val="00892FED"/>
    <w:rsid w:val="00893612"/>
    <w:rsid w:val="00893A1E"/>
    <w:rsid w:val="008943E9"/>
    <w:rsid w:val="008948CD"/>
    <w:rsid w:val="0089496B"/>
    <w:rsid w:val="0089506E"/>
    <w:rsid w:val="0089562D"/>
    <w:rsid w:val="008957E2"/>
    <w:rsid w:val="00895E07"/>
    <w:rsid w:val="00897055"/>
    <w:rsid w:val="0089771A"/>
    <w:rsid w:val="00897BA6"/>
    <w:rsid w:val="008A0172"/>
    <w:rsid w:val="008A0651"/>
    <w:rsid w:val="008A0A7E"/>
    <w:rsid w:val="008A0C80"/>
    <w:rsid w:val="008A1217"/>
    <w:rsid w:val="008A1B82"/>
    <w:rsid w:val="008A235E"/>
    <w:rsid w:val="008A24DF"/>
    <w:rsid w:val="008A258B"/>
    <w:rsid w:val="008A27B4"/>
    <w:rsid w:val="008A2839"/>
    <w:rsid w:val="008A28C7"/>
    <w:rsid w:val="008A2BC7"/>
    <w:rsid w:val="008A2E8C"/>
    <w:rsid w:val="008A35A7"/>
    <w:rsid w:val="008A36B2"/>
    <w:rsid w:val="008A37A2"/>
    <w:rsid w:val="008A3C0A"/>
    <w:rsid w:val="008A3DB8"/>
    <w:rsid w:val="008A3FBA"/>
    <w:rsid w:val="008A55A6"/>
    <w:rsid w:val="008A57CA"/>
    <w:rsid w:val="008A66CB"/>
    <w:rsid w:val="008A66F9"/>
    <w:rsid w:val="008A672D"/>
    <w:rsid w:val="008A698D"/>
    <w:rsid w:val="008A6E81"/>
    <w:rsid w:val="008A7469"/>
    <w:rsid w:val="008A7758"/>
    <w:rsid w:val="008A7955"/>
    <w:rsid w:val="008A79B8"/>
    <w:rsid w:val="008A7B25"/>
    <w:rsid w:val="008A7F78"/>
    <w:rsid w:val="008B03B4"/>
    <w:rsid w:val="008B067E"/>
    <w:rsid w:val="008B0896"/>
    <w:rsid w:val="008B102A"/>
    <w:rsid w:val="008B1387"/>
    <w:rsid w:val="008B153E"/>
    <w:rsid w:val="008B1ECC"/>
    <w:rsid w:val="008B22E5"/>
    <w:rsid w:val="008B2537"/>
    <w:rsid w:val="008B28AA"/>
    <w:rsid w:val="008B2F86"/>
    <w:rsid w:val="008B3231"/>
    <w:rsid w:val="008B3310"/>
    <w:rsid w:val="008B352D"/>
    <w:rsid w:val="008B462B"/>
    <w:rsid w:val="008B4651"/>
    <w:rsid w:val="008B4A6F"/>
    <w:rsid w:val="008B5894"/>
    <w:rsid w:val="008B61B6"/>
    <w:rsid w:val="008B658A"/>
    <w:rsid w:val="008B661C"/>
    <w:rsid w:val="008B73D0"/>
    <w:rsid w:val="008B7A77"/>
    <w:rsid w:val="008C019C"/>
    <w:rsid w:val="008C0303"/>
    <w:rsid w:val="008C0B36"/>
    <w:rsid w:val="008C0C61"/>
    <w:rsid w:val="008C0F6E"/>
    <w:rsid w:val="008C1584"/>
    <w:rsid w:val="008C238F"/>
    <w:rsid w:val="008C260F"/>
    <w:rsid w:val="008C291A"/>
    <w:rsid w:val="008C292F"/>
    <w:rsid w:val="008C3157"/>
    <w:rsid w:val="008C37DF"/>
    <w:rsid w:val="008C3BC5"/>
    <w:rsid w:val="008C3F32"/>
    <w:rsid w:val="008C40F4"/>
    <w:rsid w:val="008C4319"/>
    <w:rsid w:val="008C4AB0"/>
    <w:rsid w:val="008C56B4"/>
    <w:rsid w:val="008C6415"/>
    <w:rsid w:val="008C6474"/>
    <w:rsid w:val="008C7E90"/>
    <w:rsid w:val="008D02C2"/>
    <w:rsid w:val="008D06EF"/>
    <w:rsid w:val="008D0753"/>
    <w:rsid w:val="008D0F0D"/>
    <w:rsid w:val="008D0F66"/>
    <w:rsid w:val="008D13C6"/>
    <w:rsid w:val="008D1E1A"/>
    <w:rsid w:val="008D215E"/>
    <w:rsid w:val="008D2280"/>
    <w:rsid w:val="008D2C20"/>
    <w:rsid w:val="008D34AE"/>
    <w:rsid w:val="008D3D12"/>
    <w:rsid w:val="008D3E2E"/>
    <w:rsid w:val="008D4322"/>
    <w:rsid w:val="008D4B40"/>
    <w:rsid w:val="008D4DC0"/>
    <w:rsid w:val="008D5495"/>
    <w:rsid w:val="008D5D8D"/>
    <w:rsid w:val="008D5E1D"/>
    <w:rsid w:val="008D5FB4"/>
    <w:rsid w:val="008D62B5"/>
    <w:rsid w:val="008D66D2"/>
    <w:rsid w:val="008D6CC7"/>
    <w:rsid w:val="008D764A"/>
    <w:rsid w:val="008D7808"/>
    <w:rsid w:val="008D7825"/>
    <w:rsid w:val="008D78A3"/>
    <w:rsid w:val="008D7922"/>
    <w:rsid w:val="008E0072"/>
    <w:rsid w:val="008E00EF"/>
    <w:rsid w:val="008E016E"/>
    <w:rsid w:val="008E07EF"/>
    <w:rsid w:val="008E1F07"/>
    <w:rsid w:val="008E20BF"/>
    <w:rsid w:val="008E21E4"/>
    <w:rsid w:val="008E22AD"/>
    <w:rsid w:val="008E2695"/>
    <w:rsid w:val="008E2972"/>
    <w:rsid w:val="008E2B32"/>
    <w:rsid w:val="008E2BFA"/>
    <w:rsid w:val="008E2FD0"/>
    <w:rsid w:val="008E316F"/>
    <w:rsid w:val="008E3188"/>
    <w:rsid w:val="008E33BA"/>
    <w:rsid w:val="008E37A6"/>
    <w:rsid w:val="008E40A4"/>
    <w:rsid w:val="008E42E2"/>
    <w:rsid w:val="008E4AC7"/>
    <w:rsid w:val="008E4C77"/>
    <w:rsid w:val="008E4FFD"/>
    <w:rsid w:val="008E539E"/>
    <w:rsid w:val="008E5A59"/>
    <w:rsid w:val="008E5B68"/>
    <w:rsid w:val="008E5E8A"/>
    <w:rsid w:val="008E658F"/>
    <w:rsid w:val="008E6CD2"/>
    <w:rsid w:val="008E6DF7"/>
    <w:rsid w:val="008E75F5"/>
    <w:rsid w:val="008E7CD3"/>
    <w:rsid w:val="008E7DF8"/>
    <w:rsid w:val="008E7EEC"/>
    <w:rsid w:val="008F0237"/>
    <w:rsid w:val="008F07EC"/>
    <w:rsid w:val="008F0C80"/>
    <w:rsid w:val="008F12AB"/>
    <w:rsid w:val="008F13D8"/>
    <w:rsid w:val="008F16C1"/>
    <w:rsid w:val="008F1972"/>
    <w:rsid w:val="008F1AB4"/>
    <w:rsid w:val="008F1CE9"/>
    <w:rsid w:val="008F2120"/>
    <w:rsid w:val="008F27D7"/>
    <w:rsid w:val="008F2C81"/>
    <w:rsid w:val="008F348C"/>
    <w:rsid w:val="008F361F"/>
    <w:rsid w:val="008F370C"/>
    <w:rsid w:val="008F3D5F"/>
    <w:rsid w:val="008F4088"/>
    <w:rsid w:val="008F440C"/>
    <w:rsid w:val="008F4615"/>
    <w:rsid w:val="008F4666"/>
    <w:rsid w:val="008F46BE"/>
    <w:rsid w:val="008F47B0"/>
    <w:rsid w:val="008F5146"/>
    <w:rsid w:val="008F5916"/>
    <w:rsid w:val="008F5EDF"/>
    <w:rsid w:val="008F61F4"/>
    <w:rsid w:val="008F62A1"/>
    <w:rsid w:val="008F67F3"/>
    <w:rsid w:val="008F6B17"/>
    <w:rsid w:val="008F7EC1"/>
    <w:rsid w:val="009003A4"/>
    <w:rsid w:val="00900444"/>
    <w:rsid w:val="00900839"/>
    <w:rsid w:val="009009C3"/>
    <w:rsid w:val="00900FE2"/>
    <w:rsid w:val="00901879"/>
    <w:rsid w:val="00901995"/>
    <w:rsid w:val="00901EE4"/>
    <w:rsid w:val="00902134"/>
    <w:rsid w:val="009032DB"/>
    <w:rsid w:val="009033BC"/>
    <w:rsid w:val="00903824"/>
    <w:rsid w:val="00904323"/>
    <w:rsid w:val="009047B0"/>
    <w:rsid w:val="00904838"/>
    <w:rsid w:val="0090498B"/>
    <w:rsid w:val="00904C91"/>
    <w:rsid w:val="009054F2"/>
    <w:rsid w:val="009059E7"/>
    <w:rsid w:val="009060C3"/>
    <w:rsid w:val="009062FF"/>
    <w:rsid w:val="00906375"/>
    <w:rsid w:val="009063AD"/>
    <w:rsid w:val="00906C22"/>
    <w:rsid w:val="00906DBA"/>
    <w:rsid w:val="0090794A"/>
    <w:rsid w:val="00907A59"/>
    <w:rsid w:val="0091043B"/>
    <w:rsid w:val="009105FB"/>
    <w:rsid w:val="00910CDF"/>
    <w:rsid w:val="00911581"/>
    <w:rsid w:val="009119FB"/>
    <w:rsid w:val="00911BC5"/>
    <w:rsid w:val="00911DDC"/>
    <w:rsid w:val="0091224E"/>
    <w:rsid w:val="00912C7A"/>
    <w:rsid w:val="00912C9C"/>
    <w:rsid w:val="00912DD7"/>
    <w:rsid w:val="00913274"/>
    <w:rsid w:val="00913424"/>
    <w:rsid w:val="00913545"/>
    <w:rsid w:val="0091379B"/>
    <w:rsid w:val="009138E6"/>
    <w:rsid w:val="00913984"/>
    <w:rsid w:val="00913B63"/>
    <w:rsid w:val="00914CFE"/>
    <w:rsid w:val="00915328"/>
    <w:rsid w:val="0091539E"/>
    <w:rsid w:val="0091542D"/>
    <w:rsid w:val="00916169"/>
    <w:rsid w:val="0091667E"/>
    <w:rsid w:val="00916A2B"/>
    <w:rsid w:val="00916C93"/>
    <w:rsid w:val="00916D5B"/>
    <w:rsid w:val="00917226"/>
    <w:rsid w:val="009173A7"/>
    <w:rsid w:val="00917803"/>
    <w:rsid w:val="009179C2"/>
    <w:rsid w:val="00917F82"/>
    <w:rsid w:val="009203C3"/>
    <w:rsid w:val="00920B90"/>
    <w:rsid w:val="00920EC6"/>
    <w:rsid w:val="00920F44"/>
    <w:rsid w:val="00921395"/>
    <w:rsid w:val="009214B8"/>
    <w:rsid w:val="00921537"/>
    <w:rsid w:val="00922021"/>
    <w:rsid w:val="009227CF"/>
    <w:rsid w:val="00922C94"/>
    <w:rsid w:val="00922E85"/>
    <w:rsid w:val="00923558"/>
    <w:rsid w:val="009236DF"/>
    <w:rsid w:val="009240F1"/>
    <w:rsid w:val="0092410F"/>
    <w:rsid w:val="00924B64"/>
    <w:rsid w:val="00924D07"/>
    <w:rsid w:val="00924E74"/>
    <w:rsid w:val="00925374"/>
    <w:rsid w:val="0092542B"/>
    <w:rsid w:val="0092574D"/>
    <w:rsid w:val="009258E7"/>
    <w:rsid w:val="00926D32"/>
    <w:rsid w:val="009270FD"/>
    <w:rsid w:val="00927736"/>
    <w:rsid w:val="009279B5"/>
    <w:rsid w:val="00927D1E"/>
    <w:rsid w:val="00931084"/>
    <w:rsid w:val="00931815"/>
    <w:rsid w:val="00931AD9"/>
    <w:rsid w:val="00932D5F"/>
    <w:rsid w:val="00932F36"/>
    <w:rsid w:val="009330BB"/>
    <w:rsid w:val="00933558"/>
    <w:rsid w:val="0093408A"/>
    <w:rsid w:val="009347C4"/>
    <w:rsid w:val="00934A48"/>
    <w:rsid w:val="00934B94"/>
    <w:rsid w:val="0093646C"/>
    <w:rsid w:val="00937FDF"/>
    <w:rsid w:val="00940868"/>
    <w:rsid w:val="00940A80"/>
    <w:rsid w:val="00940CC9"/>
    <w:rsid w:val="009411D3"/>
    <w:rsid w:val="009420B5"/>
    <w:rsid w:val="009420D5"/>
    <w:rsid w:val="00942397"/>
    <w:rsid w:val="0094246B"/>
    <w:rsid w:val="00942778"/>
    <w:rsid w:val="009427BD"/>
    <w:rsid w:val="00942A9F"/>
    <w:rsid w:val="0094322F"/>
    <w:rsid w:val="00943246"/>
    <w:rsid w:val="00943387"/>
    <w:rsid w:val="0094341C"/>
    <w:rsid w:val="009436E7"/>
    <w:rsid w:val="009453BB"/>
    <w:rsid w:val="0094567D"/>
    <w:rsid w:val="009458A6"/>
    <w:rsid w:val="00946378"/>
    <w:rsid w:val="009472DA"/>
    <w:rsid w:val="00947525"/>
    <w:rsid w:val="00950100"/>
    <w:rsid w:val="009501CB"/>
    <w:rsid w:val="00950285"/>
    <w:rsid w:val="00950537"/>
    <w:rsid w:val="00950714"/>
    <w:rsid w:val="00950917"/>
    <w:rsid w:val="00950A8B"/>
    <w:rsid w:val="00950DD0"/>
    <w:rsid w:val="00950DD7"/>
    <w:rsid w:val="00951211"/>
    <w:rsid w:val="009513A3"/>
    <w:rsid w:val="00951521"/>
    <w:rsid w:val="00951582"/>
    <w:rsid w:val="0095160E"/>
    <w:rsid w:val="00951F75"/>
    <w:rsid w:val="009522C7"/>
    <w:rsid w:val="0095276C"/>
    <w:rsid w:val="0095284F"/>
    <w:rsid w:val="00952E60"/>
    <w:rsid w:val="00953B8E"/>
    <w:rsid w:val="00954374"/>
    <w:rsid w:val="00954617"/>
    <w:rsid w:val="00954CDE"/>
    <w:rsid w:val="00954EC1"/>
    <w:rsid w:val="0095509E"/>
    <w:rsid w:val="0095546D"/>
    <w:rsid w:val="00955481"/>
    <w:rsid w:val="00956022"/>
    <w:rsid w:val="0095617B"/>
    <w:rsid w:val="009563DF"/>
    <w:rsid w:val="00956848"/>
    <w:rsid w:val="00956F4E"/>
    <w:rsid w:val="009570F4"/>
    <w:rsid w:val="00957279"/>
    <w:rsid w:val="00957B56"/>
    <w:rsid w:val="0096000B"/>
    <w:rsid w:val="00960470"/>
    <w:rsid w:val="00960B7D"/>
    <w:rsid w:val="00960D17"/>
    <w:rsid w:val="00961260"/>
    <w:rsid w:val="009612D5"/>
    <w:rsid w:val="00961313"/>
    <w:rsid w:val="0096159C"/>
    <w:rsid w:val="009616B8"/>
    <w:rsid w:val="00962527"/>
    <w:rsid w:val="009626E6"/>
    <w:rsid w:val="00963322"/>
    <w:rsid w:val="009633F8"/>
    <w:rsid w:val="009637BF"/>
    <w:rsid w:val="00963A97"/>
    <w:rsid w:val="00963DD7"/>
    <w:rsid w:val="00964BCD"/>
    <w:rsid w:val="00964C76"/>
    <w:rsid w:val="00965597"/>
    <w:rsid w:val="00965C51"/>
    <w:rsid w:val="009665F5"/>
    <w:rsid w:val="00967012"/>
    <w:rsid w:val="009671B0"/>
    <w:rsid w:val="00967AC0"/>
    <w:rsid w:val="00970468"/>
    <w:rsid w:val="00970C14"/>
    <w:rsid w:val="00970C59"/>
    <w:rsid w:val="0097176D"/>
    <w:rsid w:val="0097180A"/>
    <w:rsid w:val="00971985"/>
    <w:rsid w:val="00971D9F"/>
    <w:rsid w:val="00972088"/>
    <w:rsid w:val="00972433"/>
    <w:rsid w:val="00972ACC"/>
    <w:rsid w:val="009731FE"/>
    <w:rsid w:val="00974587"/>
    <w:rsid w:val="009746C8"/>
    <w:rsid w:val="00974933"/>
    <w:rsid w:val="00975253"/>
    <w:rsid w:val="009752CE"/>
    <w:rsid w:val="00975477"/>
    <w:rsid w:val="009757D8"/>
    <w:rsid w:val="00975933"/>
    <w:rsid w:val="00975967"/>
    <w:rsid w:val="009769D0"/>
    <w:rsid w:val="00976D75"/>
    <w:rsid w:val="00977B55"/>
    <w:rsid w:val="00980106"/>
    <w:rsid w:val="00980236"/>
    <w:rsid w:val="00980734"/>
    <w:rsid w:val="009807B0"/>
    <w:rsid w:val="00980A75"/>
    <w:rsid w:val="00980D5C"/>
    <w:rsid w:val="00980EA1"/>
    <w:rsid w:val="00981180"/>
    <w:rsid w:val="00981BC0"/>
    <w:rsid w:val="00982116"/>
    <w:rsid w:val="009823A9"/>
    <w:rsid w:val="00982478"/>
    <w:rsid w:val="009826B9"/>
    <w:rsid w:val="0098300A"/>
    <w:rsid w:val="0098347F"/>
    <w:rsid w:val="00984430"/>
    <w:rsid w:val="00984AF5"/>
    <w:rsid w:val="009858C5"/>
    <w:rsid w:val="0098701B"/>
    <w:rsid w:val="00987353"/>
    <w:rsid w:val="009878E1"/>
    <w:rsid w:val="00987C63"/>
    <w:rsid w:val="009905D4"/>
    <w:rsid w:val="00990D67"/>
    <w:rsid w:val="00990D87"/>
    <w:rsid w:val="00991587"/>
    <w:rsid w:val="009916A0"/>
    <w:rsid w:val="0099189C"/>
    <w:rsid w:val="009918CB"/>
    <w:rsid w:val="00991A30"/>
    <w:rsid w:val="00991A81"/>
    <w:rsid w:val="00991C95"/>
    <w:rsid w:val="009929E5"/>
    <w:rsid w:val="0099307F"/>
    <w:rsid w:val="009931D3"/>
    <w:rsid w:val="0099332B"/>
    <w:rsid w:val="00993567"/>
    <w:rsid w:val="009935C3"/>
    <w:rsid w:val="00993A20"/>
    <w:rsid w:val="009943C4"/>
    <w:rsid w:val="00994FD7"/>
    <w:rsid w:val="0099551C"/>
    <w:rsid w:val="00995CB0"/>
    <w:rsid w:val="00996647"/>
    <w:rsid w:val="0099677D"/>
    <w:rsid w:val="00996EAD"/>
    <w:rsid w:val="00996FA5"/>
    <w:rsid w:val="009974A8"/>
    <w:rsid w:val="00997904"/>
    <w:rsid w:val="00997F6B"/>
    <w:rsid w:val="009A0369"/>
    <w:rsid w:val="009A27D1"/>
    <w:rsid w:val="009A2C98"/>
    <w:rsid w:val="009A3365"/>
    <w:rsid w:val="009A3623"/>
    <w:rsid w:val="009A3705"/>
    <w:rsid w:val="009A4153"/>
    <w:rsid w:val="009A41E2"/>
    <w:rsid w:val="009A4496"/>
    <w:rsid w:val="009A47B2"/>
    <w:rsid w:val="009A5BAC"/>
    <w:rsid w:val="009A5C68"/>
    <w:rsid w:val="009A5D17"/>
    <w:rsid w:val="009A5F96"/>
    <w:rsid w:val="009A600F"/>
    <w:rsid w:val="009A717C"/>
    <w:rsid w:val="009B025C"/>
    <w:rsid w:val="009B0388"/>
    <w:rsid w:val="009B092B"/>
    <w:rsid w:val="009B0C49"/>
    <w:rsid w:val="009B0F41"/>
    <w:rsid w:val="009B1A04"/>
    <w:rsid w:val="009B26C7"/>
    <w:rsid w:val="009B2F8C"/>
    <w:rsid w:val="009B3892"/>
    <w:rsid w:val="009B4490"/>
    <w:rsid w:val="009B45BF"/>
    <w:rsid w:val="009B463E"/>
    <w:rsid w:val="009B49E4"/>
    <w:rsid w:val="009B4A17"/>
    <w:rsid w:val="009B4A55"/>
    <w:rsid w:val="009B50E4"/>
    <w:rsid w:val="009B5D87"/>
    <w:rsid w:val="009B5F84"/>
    <w:rsid w:val="009B621F"/>
    <w:rsid w:val="009B6944"/>
    <w:rsid w:val="009B6A59"/>
    <w:rsid w:val="009B6B64"/>
    <w:rsid w:val="009B75F8"/>
    <w:rsid w:val="009B7852"/>
    <w:rsid w:val="009B7D98"/>
    <w:rsid w:val="009B7E20"/>
    <w:rsid w:val="009C0850"/>
    <w:rsid w:val="009C0CB7"/>
    <w:rsid w:val="009C0F49"/>
    <w:rsid w:val="009C1212"/>
    <w:rsid w:val="009C170A"/>
    <w:rsid w:val="009C182A"/>
    <w:rsid w:val="009C26B6"/>
    <w:rsid w:val="009C2E97"/>
    <w:rsid w:val="009C3393"/>
    <w:rsid w:val="009C3D78"/>
    <w:rsid w:val="009C42A9"/>
    <w:rsid w:val="009C4925"/>
    <w:rsid w:val="009C51B0"/>
    <w:rsid w:val="009C5D81"/>
    <w:rsid w:val="009C647E"/>
    <w:rsid w:val="009C65AA"/>
    <w:rsid w:val="009C6C6B"/>
    <w:rsid w:val="009C6E7D"/>
    <w:rsid w:val="009C70BB"/>
    <w:rsid w:val="009C76E7"/>
    <w:rsid w:val="009D0304"/>
    <w:rsid w:val="009D09B1"/>
    <w:rsid w:val="009D1A13"/>
    <w:rsid w:val="009D2461"/>
    <w:rsid w:val="009D2CD0"/>
    <w:rsid w:val="009D3034"/>
    <w:rsid w:val="009D3A5A"/>
    <w:rsid w:val="009D3E1D"/>
    <w:rsid w:val="009D3E1F"/>
    <w:rsid w:val="009D3E56"/>
    <w:rsid w:val="009D4280"/>
    <w:rsid w:val="009D462B"/>
    <w:rsid w:val="009D4B31"/>
    <w:rsid w:val="009D5C83"/>
    <w:rsid w:val="009D6286"/>
    <w:rsid w:val="009D6C21"/>
    <w:rsid w:val="009D783E"/>
    <w:rsid w:val="009D7A46"/>
    <w:rsid w:val="009E02CB"/>
    <w:rsid w:val="009E0459"/>
    <w:rsid w:val="009E0B12"/>
    <w:rsid w:val="009E1116"/>
    <w:rsid w:val="009E1290"/>
    <w:rsid w:val="009E1CCF"/>
    <w:rsid w:val="009E1D90"/>
    <w:rsid w:val="009E1DF1"/>
    <w:rsid w:val="009E255E"/>
    <w:rsid w:val="009E29D8"/>
    <w:rsid w:val="009E2AF3"/>
    <w:rsid w:val="009E2F79"/>
    <w:rsid w:val="009E33A9"/>
    <w:rsid w:val="009E38E8"/>
    <w:rsid w:val="009E3BB5"/>
    <w:rsid w:val="009E3DD8"/>
    <w:rsid w:val="009E4736"/>
    <w:rsid w:val="009E546B"/>
    <w:rsid w:val="009E55AB"/>
    <w:rsid w:val="009E5E68"/>
    <w:rsid w:val="009E6414"/>
    <w:rsid w:val="009E6505"/>
    <w:rsid w:val="009E674B"/>
    <w:rsid w:val="009E7F1B"/>
    <w:rsid w:val="009F0506"/>
    <w:rsid w:val="009F0573"/>
    <w:rsid w:val="009F0BFB"/>
    <w:rsid w:val="009F12CA"/>
    <w:rsid w:val="009F1740"/>
    <w:rsid w:val="009F181B"/>
    <w:rsid w:val="009F1965"/>
    <w:rsid w:val="009F1A77"/>
    <w:rsid w:val="009F1E82"/>
    <w:rsid w:val="009F2426"/>
    <w:rsid w:val="009F2A01"/>
    <w:rsid w:val="009F2C65"/>
    <w:rsid w:val="009F2DA0"/>
    <w:rsid w:val="009F323F"/>
    <w:rsid w:val="009F372B"/>
    <w:rsid w:val="009F39EE"/>
    <w:rsid w:val="009F3C25"/>
    <w:rsid w:val="009F4537"/>
    <w:rsid w:val="009F4C0F"/>
    <w:rsid w:val="009F4C30"/>
    <w:rsid w:val="009F4D84"/>
    <w:rsid w:val="009F4EB2"/>
    <w:rsid w:val="009F5961"/>
    <w:rsid w:val="009F60DD"/>
    <w:rsid w:val="009F6404"/>
    <w:rsid w:val="009F73FD"/>
    <w:rsid w:val="009F7420"/>
    <w:rsid w:val="009F7627"/>
    <w:rsid w:val="009F79DC"/>
    <w:rsid w:val="009F7D0B"/>
    <w:rsid w:val="00A00C70"/>
    <w:rsid w:val="00A00F3E"/>
    <w:rsid w:val="00A01BD4"/>
    <w:rsid w:val="00A0254C"/>
    <w:rsid w:val="00A02A4E"/>
    <w:rsid w:val="00A0309F"/>
    <w:rsid w:val="00A0349A"/>
    <w:rsid w:val="00A03814"/>
    <w:rsid w:val="00A03873"/>
    <w:rsid w:val="00A03C60"/>
    <w:rsid w:val="00A03F6E"/>
    <w:rsid w:val="00A0567A"/>
    <w:rsid w:val="00A06483"/>
    <w:rsid w:val="00A068C1"/>
    <w:rsid w:val="00A06E55"/>
    <w:rsid w:val="00A070C0"/>
    <w:rsid w:val="00A07599"/>
    <w:rsid w:val="00A0762C"/>
    <w:rsid w:val="00A07CC1"/>
    <w:rsid w:val="00A07CE1"/>
    <w:rsid w:val="00A11110"/>
    <w:rsid w:val="00A11382"/>
    <w:rsid w:val="00A12793"/>
    <w:rsid w:val="00A1311D"/>
    <w:rsid w:val="00A13668"/>
    <w:rsid w:val="00A13BF2"/>
    <w:rsid w:val="00A13C27"/>
    <w:rsid w:val="00A13C36"/>
    <w:rsid w:val="00A13F80"/>
    <w:rsid w:val="00A14194"/>
    <w:rsid w:val="00A141B7"/>
    <w:rsid w:val="00A1469D"/>
    <w:rsid w:val="00A15A05"/>
    <w:rsid w:val="00A161E0"/>
    <w:rsid w:val="00A168B4"/>
    <w:rsid w:val="00A177B3"/>
    <w:rsid w:val="00A17840"/>
    <w:rsid w:val="00A20AB3"/>
    <w:rsid w:val="00A20B90"/>
    <w:rsid w:val="00A20D7B"/>
    <w:rsid w:val="00A21300"/>
    <w:rsid w:val="00A2170C"/>
    <w:rsid w:val="00A218B1"/>
    <w:rsid w:val="00A226EB"/>
    <w:rsid w:val="00A22716"/>
    <w:rsid w:val="00A22E07"/>
    <w:rsid w:val="00A231DC"/>
    <w:rsid w:val="00A23694"/>
    <w:rsid w:val="00A23B5D"/>
    <w:rsid w:val="00A23D43"/>
    <w:rsid w:val="00A23E3E"/>
    <w:rsid w:val="00A24307"/>
    <w:rsid w:val="00A24B86"/>
    <w:rsid w:val="00A24CB0"/>
    <w:rsid w:val="00A24E58"/>
    <w:rsid w:val="00A256D3"/>
    <w:rsid w:val="00A26F1A"/>
    <w:rsid w:val="00A27167"/>
    <w:rsid w:val="00A27383"/>
    <w:rsid w:val="00A274E3"/>
    <w:rsid w:val="00A27E29"/>
    <w:rsid w:val="00A27E5B"/>
    <w:rsid w:val="00A27E81"/>
    <w:rsid w:val="00A27F25"/>
    <w:rsid w:val="00A3034C"/>
    <w:rsid w:val="00A308B3"/>
    <w:rsid w:val="00A30AAC"/>
    <w:rsid w:val="00A30FDB"/>
    <w:rsid w:val="00A31623"/>
    <w:rsid w:val="00A318C7"/>
    <w:rsid w:val="00A31AE5"/>
    <w:rsid w:val="00A31D34"/>
    <w:rsid w:val="00A322CA"/>
    <w:rsid w:val="00A32521"/>
    <w:rsid w:val="00A3268E"/>
    <w:rsid w:val="00A32F49"/>
    <w:rsid w:val="00A3321D"/>
    <w:rsid w:val="00A341BC"/>
    <w:rsid w:val="00A34207"/>
    <w:rsid w:val="00A347F9"/>
    <w:rsid w:val="00A35129"/>
    <w:rsid w:val="00A3530D"/>
    <w:rsid w:val="00A3542E"/>
    <w:rsid w:val="00A35707"/>
    <w:rsid w:val="00A35FBD"/>
    <w:rsid w:val="00A36936"/>
    <w:rsid w:val="00A36A96"/>
    <w:rsid w:val="00A36B00"/>
    <w:rsid w:val="00A36C4F"/>
    <w:rsid w:val="00A36CA7"/>
    <w:rsid w:val="00A378A9"/>
    <w:rsid w:val="00A37AC5"/>
    <w:rsid w:val="00A40B1E"/>
    <w:rsid w:val="00A40C77"/>
    <w:rsid w:val="00A40E3B"/>
    <w:rsid w:val="00A40F47"/>
    <w:rsid w:val="00A416BC"/>
    <w:rsid w:val="00A422A0"/>
    <w:rsid w:val="00A423BB"/>
    <w:rsid w:val="00A424DA"/>
    <w:rsid w:val="00A425FA"/>
    <w:rsid w:val="00A426B0"/>
    <w:rsid w:val="00A42AA8"/>
    <w:rsid w:val="00A42EF8"/>
    <w:rsid w:val="00A436FA"/>
    <w:rsid w:val="00A43DEB"/>
    <w:rsid w:val="00A43E9C"/>
    <w:rsid w:val="00A444DB"/>
    <w:rsid w:val="00A444FA"/>
    <w:rsid w:val="00A451F6"/>
    <w:rsid w:val="00A45B98"/>
    <w:rsid w:val="00A45CB6"/>
    <w:rsid w:val="00A46429"/>
    <w:rsid w:val="00A464D4"/>
    <w:rsid w:val="00A46766"/>
    <w:rsid w:val="00A46F7C"/>
    <w:rsid w:val="00A501C6"/>
    <w:rsid w:val="00A506B5"/>
    <w:rsid w:val="00A50D0D"/>
    <w:rsid w:val="00A51219"/>
    <w:rsid w:val="00A512B0"/>
    <w:rsid w:val="00A5133E"/>
    <w:rsid w:val="00A51F7F"/>
    <w:rsid w:val="00A521EF"/>
    <w:rsid w:val="00A52CAF"/>
    <w:rsid w:val="00A5351B"/>
    <w:rsid w:val="00A5359D"/>
    <w:rsid w:val="00A53C45"/>
    <w:rsid w:val="00A5409F"/>
    <w:rsid w:val="00A54A3A"/>
    <w:rsid w:val="00A56140"/>
    <w:rsid w:val="00A56335"/>
    <w:rsid w:val="00A56E0C"/>
    <w:rsid w:val="00A56E57"/>
    <w:rsid w:val="00A57444"/>
    <w:rsid w:val="00A574FF"/>
    <w:rsid w:val="00A57B5F"/>
    <w:rsid w:val="00A57C4A"/>
    <w:rsid w:val="00A57DC2"/>
    <w:rsid w:val="00A57DD9"/>
    <w:rsid w:val="00A57E5B"/>
    <w:rsid w:val="00A60D4D"/>
    <w:rsid w:val="00A610EE"/>
    <w:rsid w:val="00A61C14"/>
    <w:rsid w:val="00A61C9B"/>
    <w:rsid w:val="00A61E5C"/>
    <w:rsid w:val="00A62585"/>
    <w:rsid w:val="00A62766"/>
    <w:rsid w:val="00A630B4"/>
    <w:rsid w:val="00A6341E"/>
    <w:rsid w:val="00A638F1"/>
    <w:rsid w:val="00A63A7C"/>
    <w:rsid w:val="00A63C5D"/>
    <w:rsid w:val="00A63CF5"/>
    <w:rsid w:val="00A6406C"/>
    <w:rsid w:val="00A649EA"/>
    <w:rsid w:val="00A64B8F"/>
    <w:rsid w:val="00A65B2E"/>
    <w:rsid w:val="00A6673B"/>
    <w:rsid w:val="00A668E4"/>
    <w:rsid w:val="00A6740C"/>
    <w:rsid w:val="00A6766C"/>
    <w:rsid w:val="00A677C6"/>
    <w:rsid w:val="00A70B78"/>
    <w:rsid w:val="00A70EB9"/>
    <w:rsid w:val="00A70F18"/>
    <w:rsid w:val="00A71402"/>
    <w:rsid w:val="00A72833"/>
    <w:rsid w:val="00A72C88"/>
    <w:rsid w:val="00A72F04"/>
    <w:rsid w:val="00A72FC5"/>
    <w:rsid w:val="00A72FD6"/>
    <w:rsid w:val="00A73160"/>
    <w:rsid w:val="00A737A6"/>
    <w:rsid w:val="00A737C5"/>
    <w:rsid w:val="00A73EF6"/>
    <w:rsid w:val="00A743B6"/>
    <w:rsid w:val="00A74CFE"/>
    <w:rsid w:val="00A7560B"/>
    <w:rsid w:val="00A75AAA"/>
    <w:rsid w:val="00A75DBC"/>
    <w:rsid w:val="00A75EDE"/>
    <w:rsid w:val="00A76DEA"/>
    <w:rsid w:val="00A7739C"/>
    <w:rsid w:val="00A7758B"/>
    <w:rsid w:val="00A778C8"/>
    <w:rsid w:val="00A77BDE"/>
    <w:rsid w:val="00A80520"/>
    <w:rsid w:val="00A805EC"/>
    <w:rsid w:val="00A815B1"/>
    <w:rsid w:val="00A82AF2"/>
    <w:rsid w:val="00A83347"/>
    <w:rsid w:val="00A847CB"/>
    <w:rsid w:val="00A849D7"/>
    <w:rsid w:val="00A8542B"/>
    <w:rsid w:val="00A8566F"/>
    <w:rsid w:val="00A85784"/>
    <w:rsid w:val="00A85F8F"/>
    <w:rsid w:val="00A86396"/>
    <w:rsid w:val="00A87F61"/>
    <w:rsid w:val="00A90772"/>
    <w:rsid w:val="00A90BF6"/>
    <w:rsid w:val="00A90C29"/>
    <w:rsid w:val="00A90C39"/>
    <w:rsid w:val="00A90EC0"/>
    <w:rsid w:val="00A90F5B"/>
    <w:rsid w:val="00A915D7"/>
    <w:rsid w:val="00A91AEF"/>
    <w:rsid w:val="00A91C4D"/>
    <w:rsid w:val="00A92D6D"/>
    <w:rsid w:val="00A93139"/>
    <w:rsid w:val="00A94153"/>
    <w:rsid w:val="00A94977"/>
    <w:rsid w:val="00A94A32"/>
    <w:rsid w:val="00A954C8"/>
    <w:rsid w:val="00A955FE"/>
    <w:rsid w:val="00A956AF"/>
    <w:rsid w:val="00A95A5C"/>
    <w:rsid w:val="00A95BEA"/>
    <w:rsid w:val="00A963CD"/>
    <w:rsid w:val="00A96C90"/>
    <w:rsid w:val="00A96F19"/>
    <w:rsid w:val="00A97450"/>
    <w:rsid w:val="00A974D2"/>
    <w:rsid w:val="00A97852"/>
    <w:rsid w:val="00A97C7B"/>
    <w:rsid w:val="00A97E9A"/>
    <w:rsid w:val="00AA03B8"/>
    <w:rsid w:val="00AA08A5"/>
    <w:rsid w:val="00AA09E4"/>
    <w:rsid w:val="00AA0ED1"/>
    <w:rsid w:val="00AA1529"/>
    <w:rsid w:val="00AA1C97"/>
    <w:rsid w:val="00AA1EED"/>
    <w:rsid w:val="00AA37BF"/>
    <w:rsid w:val="00AA455F"/>
    <w:rsid w:val="00AA4872"/>
    <w:rsid w:val="00AA4EFE"/>
    <w:rsid w:val="00AA50F2"/>
    <w:rsid w:val="00AA5736"/>
    <w:rsid w:val="00AA6103"/>
    <w:rsid w:val="00AA6CA7"/>
    <w:rsid w:val="00AA7598"/>
    <w:rsid w:val="00AA7924"/>
    <w:rsid w:val="00AB0011"/>
    <w:rsid w:val="00AB0389"/>
    <w:rsid w:val="00AB0E69"/>
    <w:rsid w:val="00AB1A9F"/>
    <w:rsid w:val="00AB1E92"/>
    <w:rsid w:val="00AB2673"/>
    <w:rsid w:val="00AB2781"/>
    <w:rsid w:val="00AB2CB6"/>
    <w:rsid w:val="00AB2EFD"/>
    <w:rsid w:val="00AB3D2D"/>
    <w:rsid w:val="00AB4227"/>
    <w:rsid w:val="00AB426B"/>
    <w:rsid w:val="00AB435B"/>
    <w:rsid w:val="00AB49A2"/>
    <w:rsid w:val="00AB4ABF"/>
    <w:rsid w:val="00AB4F00"/>
    <w:rsid w:val="00AB523F"/>
    <w:rsid w:val="00AB53E2"/>
    <w:rsid w:val="00AB551C"/>
    <w:rsid w:val="00AB573C"/>
    <w:rsid w:val="00AB5D72"/>
    <w:rsid w:val="00AB645D"/>
    <w:rsid w:val="00AB792B"/>
    <w:rsid w:val="00AB7F1D"/>
    <w:rsid w:val="00AC0119"/>
    <w:rsid w:val="00AC0213"/>
    <w:rsid w:val="00AC03BB"/>
    <w:rsid w:val="00AC058A"/>
    <w:rsid w:val="00AC0879"/>
    <w:rsid w:val="00AC1574"/>
    <w:rsid w:val="00AC189A"/>
    <w:rsid w:val="00AC18A6"/>
    <w:rsid w:val="00AC1CF8"/>
    <w:rsid w:val="00AC2C4C"/>
    <w:rsid w:val="00AC2E6E"/>
    <w:rsid w:val="00AC2FCF"/>
    <w:rsid w:val="00AC35A8"/>
    <w:rsid w:val="00AC37D4"/>
    <w:rsid w:val="00AC3915"/>
    <w:rsid w:val="00AC3AD0"/>
    <w:rsid w:val="00AC3ED8"/>
    <w:rsid w:val="00AC3FF2"/>
    <w:rsid w:val="00AC434A"/>
    <w:rsid w:val="00AC4B8D"/>
    <w:rsid w:val="00AC5A77"/>
    <w:rsid w:val="00AC5AB5"/>
    <w:rsid w:val="00AC61BD"/>
    <w:rsid w:val="00AC67F2"/>
    <w:rsid w:val="00AC73D8"/>
    <w:rsid w:val="00AC740A"/>
    <w:rsid w:val="00AC74EA"/>
    <w:rsid w:val="00AD00DC"/>
    <w:rsid w:val="00AD02EC"/>
    <w:rsid w:val="00AD0E18"/>
    <w:rsid w:val="00AD0F56"/>
    <w:rsid w:val="00AD196D"/>
    <w:rsid w:val="00AD1CDD"/>
    <w:rsid w:val="00AD2755"/>
    <w:rsid w:val="00AD2D74"/>
    <w:rsid w:val="00AD3048"/>
    <w:rsid w:val="00AD38F7"/>
    <w:rsid w:val="00AD3F14"/>
    <w:rsid w:val="00AD422D"/>
    <w:rsid w:val="00AD4775"/>
    <w:rsid w:val="00AD479A"/>
    <w:rsid w:val="00AD48A5"/>
    <w:rsid w:val="00AD4E5F"/>
    <w:rsid w:val="00AD5482"/>
    <w:rsid w:val="00AD54AF"/>
    <w:rsid w:val="00AD5988"/>
    <w:rsid w:val="00AD5A0E"/>
    <w:rsid w:val="00AD6227"/>
    <w:rsid w:val="00AD6694"/>
    <w:rsid w:val="00AD6B22"/>
    <w:rsid w:val="00AD6B6C"/>
    <w:rsid w:val="00AD714D"/>
    <w:rsid w:val="00AD789C"/>
    <w:rsid w:val="00AD7C42"/>
    <w:rsid w:val="00AD7E9C"/>
    <w:rsid w:val="00AE0162"/>
    <w:rsid w:val="00AE0A3B"/>
    <w:rsid w:val="00AE0B6D"/>
    <w:rsid w:val="00AE1398"/>
    <w:rsid w:val="00AE1AA5"/>
    <w:rsid w:val="00AE1B52"/>
    <w:rsid w:val="00AE2592"/>
    <w:rsid w:val="00AE2B72"/>
    <w:rsid w:val="00AE3B31"/>
    <w:rsid w:val="00AE3C61"/>
    <w:rsid w:val="00AE41D2"/>
    <w:rsid w:val="00AE4694"/>
    <w:rsid w:val="00AE4A47"/>
    <w:rsid w:val="00AE4D47"/>
    <w:rsid w:val="00AE4F06"/>
    <w:rsid w:val="00AE51F8"/>
    <w:rsid w:val="00AE5B6B"/>
    <w:rsid w:val="00AE5DF7"/>
    <w:rsid w:val="00AE61E8"/>
    <w:rsid w:val="00AE63BF"/>
    <w:rsid w:val="00AE6543"/>
    <w:rsid w:val="00AE6651"/>
    <w:rsid w:val="00AE6B17"/>
    <w:rsid w:val="00AE6EDA"/>
    <w:rsid w:val="00AE70D8"/>
    <w:rsid w:val="00AE7A0D"/>
    <w:rsid w:val="00AE7CC3"/>
    <w:rsid w:val="00AF0F92"/>
    <w:rsid w:val="00AF1567"/>
    <w:rsid w:val="00AF187C"/>
    <w:rsid w:val="00AF199B"/>
    <w:rsid w:val="00AF1ABF"/>
    <w:rsid w:val="00AF1ECA"/>
    <w:rsid w:val="00AF1F8C"/>
    <w:rsid w:val="00AF21B5"/>
    <w:rsid w:val="00AF23D3"/>
    <w:rsid w:val="00AF2420"/>
    <w:rsid w:val="00AF2C76"/>
    <w:rsid w:val="00AF3197"/>
    <w:rsid w:val="00AF3B2F"/>
    <w:rsid w:val="00AF48B7"/>
    <w:rsid w:val="00AF52A2"/>
    <w:rsid w:val="00AF52A4"/>
    <w:rsid w:val="00AF5765"/>
    <w:rsid w:val="00AF6194"/>
    <w:rsid w:val="00AF63E5"/>
    <w:rsid w:val="00AF69FA"/>
    <w:rsid w:val="00AF6DDF"/>
    <w:rsid w:val="00AF70CF"/>
    <w:rsid w:val="00AF7266"/>
    <w:rsid w:val="00AF731C"/>
    <w:rsid w:val="00B006AF"/>
    <w:rsid w:val="00B007D3"/>
    <w:rsid w:val="00B00931"/>
    <w:rsid w:val="00B009FF"/>
    <w:rsid w:val="00B00A52"/>
    <w:rsid w:val="00B00CE8"/>
    <w:rsid w:val="00B01149"/>
    <w:rsid w:val="00B01156"/>
    <w:rsid w:val="00B013C9"/>
    <w:rsid w:val="00B014DA"/>
    <w:rsid w:val="00B015D6"/>
    <w:rsid w:val="00B0190D"/>
    <w:rsid w:val="00B01D80"/>
    <w:rsid w:val="00B020E0"/>
    <w:rsid w:val="00B022E3"/>
    <w:rsid w:val="00B02413"/>
    <w:rsid w:val="00B02626"/>
    <w:rsid w:val="00B026F9"/>
    <w:rsid w:val="00B0277C"/>
    <w:rsid w:val="00B02C07"/>
    <w:rsid w:val="00B02FA9"/>
    <w:rsid w:val="00B0317C"/>
    <w:rsid w:val="00B03917"/>
    <w:rsid w:val="00B04AA5"/>
    <w:rsid w:val="00B04BE9"/>
    <w:rsid w:val="00B04CFB"/>
    <w:rsid w:val="00B05831"/>
    <w:rsid w:val="00B0590D"/>
    <w:rsid w:val="00B05962"/>
    <w:rsid w:val="00B05973"/>
    <w:rsid w:val="00B069D4"/>
    <w:rsid w:val="00B06A43"/>
    <w:rsid w:val="00B06A57"/>
    <w:rsid w:val="00B07358"/>
    <w:rsid w:val="00B0741C"/>
    <w:rsid w:val="00B07712"/>
    <w:rsid w:val="00B07922"/>
    <w:rsid w:val="00B10269"/>
    <w:rsid w:val="00B10887"/>
    <w:rsid w:val="00B10D16"/>
    <w:rsid w:val="00B1102F"/>
    <w:rsid w:val="00B110A9"/>
    <w:rsid w:val="00B1150C"/>
    <w:rsid w:val="00B1174E"/>
    <w:rsid w:val="00B118AF"/>
    <w:rsid w:val="00B12367"/>
    <w:rsid w:val="00B12AC4"/>
    <w:rsid w:val="00B131A7"/>
    <w:rsid w:val="00B13297"/>
    <w:rsid w:val="00B13A20"/>
    <w:rsid w:val="00B14358"/>
    <w:rsid w:val="00B145A3"/>
    <w:rsid w:val="00B14EBB"/>
    <w:rsid w:val="00B14F85"/>
    <w:rsid w:val="00B15414"/>
    <w:rsid w:val="00B15AF9"/>
    <w:rsid w:val="00B15CE9"/>
    <w:rsid w:val="00B15D6F"/>
    <w:rsid w:val="00B162D5"/>
    <w:rsid w:val="00B17594"/>
    <w:rsid w:val="00B1786B"/>
    <w:rsid w:val="00B179A9"/>
    <w:rsid w:val="00B2000B"/>
    <w:rsid w:val="00B20ECF"/>
    <w:rsid w:val="00B20F45"/>
    <w:rsid w:val="00B2103E"/>
    <w:rsid w:val="00B211FF"/>
    <w:rsid w:val="00B2179E"/>
    <w:rsid w:val="00B2198A"/>
    <w:rsid w:val="00B21CB4"/>
    <w:rsid w:val="00B2276E"/>
    <w:rsid w:val="00B2281C"/>
    <w:rsid w:val="00B231D2"/>
    <w:rsid w:val="00B23323"/>
    <w:rsid w:val="00B23390"/>
    <w:rsid w:val="00B233B4"/>
    <w:rsid w:val="00B2346E"/>
    <w:rsid w:val="00B2372D"/>
    <w:rsid w:val="00B23816"/>
    <w:rsid w:val="00B24333"/>
    <w:rsid w:val="00B25166"/>
    <w:rsid w:val="00B25930"/>
    <w:rsid w:val="00B26488"/>
    <w:rsid w:val="00B2687B"/>
    <w:rsid w:val="00B26B7E"/>
    <w:rsid w:val="00B26B90"/>
    <w:rsid w:val="00B27037"/>
    <w:rsid w:val="00B27B10"/>
    <w:rsid w:val="00B27B61"/>
    <w:rsid w:val="00B27D16"/>
    <w:rsid w:val="00B27E7C"/>
    <w:rsid w:val="00B3020F"/>
    <w:rsid w:val="00B30524"/>
    <w:rsid w:val="00B307D5"/>
    <w:rsid w:val="00B30CC1"/>
    <w:rsid w:val="00B31B85"/>
    <w:rsid w:val="00B31D7E"/>
    <w:rsid w:val="00B31DCD"/>
    <w:rsid w:val="00B3202C"/>
    <w:rsid w:val="00B32999"/>
    <w:rsid w:val="00B32B32"/>
    <w:rsid w:val="00B32CF3"/>
    <w:rsid w:val="00B33241"/>
    <w:rsid w:val="00B339B0"/>
    <w:rsid w:val="00B33E75"/>
    <w:rsid w:val="00B343ED"/>
    <w:rsid w:val="00B34B7E"/>
    <w:rsid w:val="00B34D3A"/>
    <w:rsid w:val="00B35464"/>
    <w:rsid w:val="00B356FC"/>
    <w:rsid w:val="00B35E11"/>
    <w:rsid w:val="00B35E3D"/>
    <w:rsid w:val="00B36D20"/>
    <w:rsid w:val="00B371BF"/>
    <w:rsid w:val="00B376B2"/>
    <w:rsid w:val="00B37CFA"/>
    <w:rsid w:val="00B4000E"/>
    <w:rsid w:val="00B40069"/>
    <w:rsid w:val="00B40848"/>
    <w:rsid w:val="00B40A47"/>
    <w:rsid w:val="00B414DB"/>
    <w:rsid w:val="00B4162A"/>
    <w:rsid w:val="00B42A96"/>
    <w:rsid w:val="00B42C97"/>
    <w:rsid w:val="00B42D9D"/>
    <w:rsid w:val="00B42EDC"/>
    <w:rsid w:val="00B431B8"/>
    <w:rsid w:val="00B431DE"/>
    <w:rsid w:val="00B435F6"/>
    <w:rsid w:val="00B43AC9"/>
    <w:rsid w:val="00B43C2C"/>
    <w:rsid w:val="00B443A0"/>
    <w:rsid w:val="00B44A65"/>
    <w:rsid w:val="00B45CF8"/>
    <w:rsid w:val="00B4685B"/>
    <w:rsid w:val="00B4716A"/>
    <w:rsid w:val="00B4718C"/>
    <w:rsid w:val="00B474D4"/>
    <w:rsid w:val="00B47927"/>
    <w:rsid w:val="00B500C6"/>
    <w:rsid w:val="00B5039D"/>
    <w:rsid w:val="00B516D7"/>
    <w:rsid w:val="00B52491"/>
    <w:rsid w:val="00B5276A"/>
    <w:rsid w:val="00B528B7"/>
    <w:rsid w:val="00B528BB"/>
    <w:rsid w:val="00B52B23"/>
    <w:rsid w:val="00B52CE7"/>
    <w:rsid w:val="00B52E1F"/>
    <w:rsid w:val="00B52E4D"/>
    <w:rsid w:val="00B52FB8"/>
    <w:rsid w:val="00B530B7"/>
    <w:rsid w:val="00B534A7"/>
    <w:rsid w:val="00B53B0C"/>
    <w:rsid w:val="00B53BCD"/>
    <w:rsid w:val="00B540DC"/>
    <w:rsid w:val="00B545D2"/>
    <w:rsid w:val="00B547F9"/>
    <w:rsid w:val="00B54CFF"/>
    <w:rsid w:val="00B54F7A"/>
    <w:rsid w:val="00B5521C"/>
    <w:rsid w:val="00B55333"/>
    <w:rsid w:val="00B55C7C"/>
    <w:rsid w:val="00B56789"/>
    <w:rsid w:val="00B56E35"/>
    <w:rsid w:val="00B56EF7"/>
    <w:rsid w:val="00B575D0"/>
    <w:rsid w:val="00B57EDA"/>
    <w:rsid w:val="00B6048A"/>
    <w:rsid w:val="00B60A78"/>
    <w:rsid w:val="00B60AAA"/>
    <w:rsid w:val="00B60F98"/>
    <w:rsid w:val="00B6146A"/>
    <w:rsid w:val="00B6180B"/>
    <w:rsid w:val="00B61AB1"/>
    <w:rsid w:val="00B622F5"/>
    <w:rsid w:val="00B626F1"/>
    <w:rsid w:val="00B62755"/>
    <w:rsid w:val="00B6289E"/>
    <w:rsid w:val="00B636C5"/>
    <w:rsid w:val="00B64519"/>
    <w:rsid w:val="00B64918"/>
    <w:rsid w:val="00B64E31"/>
    <w:rsid w:val="00B64F0A"/>
    <w:rsid w:val="00B65227"/>
    <w:rsid w:val="00B65304"/>
    <w:rsid w:val="00B655E2"/>
    <w:rsid w:val="00B65735"/>
    <w:rsid w:val="00B6573C"/>
    <w:rsid w:val="00B65808"/>
    <w:rsid w:val="00B660BB"/>
    <w:rsid w:val="00B66112"/>
    <w:rsid w:val="00B66267"/>
    <w:rsid w:val="00B663BC"/>
    <w:rsid w:val="00B66766"/>
    <w:rsid w:val="00B672F1"/>
    <w:rsid w:val="00B679EC"/>
    <w:rsid w:val="00B67BC1"/>
    <w:rsid w:val="00B67F92"/>
    <w:rsid w:val="00B70086"/>
    <w:rsid w:val="00B714AD"/>
    <w:rsid w:val="00B71704"/>
    <w:rsid w:val="00B71735"/>
    <w:rsid w:val="00B71765"/>
    <w:rsid w:val="00B71EC5"/>
    <w:rsid w:val="00B721D5"/>
    <w:rsid w:val="00B72DAA"/>
    <w:rsid w:val="00B730B4"/>
    <w:rsid w:val="00B73476"/>
    <w:rsid w:val="00B736B3"/>
    <w:rsid w:val="00B73849"/>
    <w:rsid w:val="00B73911"/>
    <w:rsid w:val="00B739DE"/>
    <w:rsid w:val="00B73FC5"/>
    <w:rsid w:val="00B742A1"/>
    <w:rsid w:val="00B74D97"/>
    <w:rsid w:val="00B7524F"/>
    <w:rsid w:val="00B75296"/>
    <w:rsid w:val="00B752A8"/>
    <w:rsid w:val="00B755D0"/>
    <w:rsid w:val="00B755FC"/>
    <w:rsid w:val="00B7611E"/>
    <w:rsid w:val="00B7651A"/>
    <w:rsid w:val="00B76F13"/>
    <w:rsid w:val="00B77095"/>
    <w:rsid w:val="00B777BE"/>
    <w:rsid w:val="00B802D8"/>
    <w:rsid w:val="00B80868"/>
    <w:rsid w:val="00B80ED9"/>
    <w:rsid w:val="00B80FBB"/>
    <w:rsid w:val="00B814B5"/>
    <w:rsid w:val="00B816FE"/>
    <w:rsid w:val="00B81894"/>
    <w:rsid w:val="00B81948"/>
    <w:rsid w:val="00B81D58"/>
    <w:rsid w:val="00B822C5"/>
    <w:rsid w:val="00B82858"/>
    <w:rsid w:val="00B82C9E"/>
    <w:rsid w:val="00B82D19"/>
    <w:rsid w:val="00B82F2B"/>
    <w:rsid w:val="00B83156"/>
    <w:rsid w:val="00B832E7"/>
    <w:rsid w:val="00B83A41"/>
    <w:rsid w:val="00B84E9D"/>
    <w:rsid w:val="00B851BF"/>
    <w:rsid w:val="00B85E64"/>
    <w:rsid w:val="00B85EBB"/>
    <w:rsid w:val="00B86392"/>
    <w:rsid w:val="00B86407"/>
    <w:rsid w:val="00B8677F"/>
    <w:rsid w:val="00B86C15"/>
    <w:rsid w:val="00B86F46"/>
    <w:rsid w:val="00B87D5B"/>
    <w:rsid w:val="00B905CF"/>
    <w:rsid w:val="00B9067E"/>
    <w:rsid w:val="00B9069C"/>
    <w:rsid w:val="00B90A34"/>
    <w:rsid w:val="00B9125F"/>
    <w:rsid w:val="00B91491"/>
    <w:rsid w:val="00B91BE0"/>
    <w:rsid w:val="00B91C44"/>
    <w:rsid w:val="00B92638"/>
    <w:rsid w:val="00B927CE"/>
    <w:rsid w:val="00B92A80"/>
    <w:rsid w:val="00B93D04"/>
    <w:rsid w:val="00B9411B"/>
    <w:rsid w:val="00B94213"/>
    <w:rsid w:val="00B94387"/>
    <w:rsid w:val="00B94CD2"/>
    <w:rsid w:val="00B95776"/>
    <w:rsid w:val="00B95C07"/>
    <w:rsid w:val="00B95D42"/>
    <w:rsid w:val="00B95E50"/>
    <w:rsid w:val="00B96914"/>
    <w:rsid w:val="00B96C50"/>
    <w:rsid w:val="00B97185"/>
    <w:rsid w:val="00B97CC0"/>
    <w:rsid w:val="00BA04C9"/>
    <w:rsid w:val="00BA0813"/>
    <w:rsid w:val="00BA1D02"/>
    <w:rsid w:val="00BA1E75"/>
    <w:rsid w:val="00BA2011"/>
    <w:rsid w:val="00BA2068"/>
    <w:rsid w:val="00BA206D"/>
    <w:rsid w:val="00BA28E8"/>
    <w:rsid w:val="00BA2CEC"/>
    <w:rsid w:val="00BA3212"/>
    <w:rsid w:val="00BA3EB0"/>
    <w:rsid w:val="00BA457E"/>
    <w:rsid w:val="00BA47CF"/>
    <w:rsid w:val="00BA4AA2"/>
    <w:rsid w:val="00BA4D6E"/>
    <w:rsid w:val="00BA51AC"/>
    <w:rsid w:val="00BA5408"/>
    <w:rsid w:val="00BA55AC"/>
    <w:rsid w:val="00BA5900"/>
    <w:rsid w:val="00BA6927"/>
    <w:rsid w:val="00BA71A4"/>
    <w:rsid w:val="00BA7CC5"/>
    <w:rsid w:val="00BA7E87"/>
    <w:rsid w:val="00BB003B"/>
    <w:rsid w:val="00BB09A0"/>
    <w:rsid w:val="00BB0A73"/>
    <w:rsid w:val="00BB1423"/>
    <w:rsid w:val="00BB18EA"/>
    <w:rsid w:val="00BB2EBC"/>
    <w:rsid w:val="00BB32A8"/>
    <w:rsid w:val="00BB45B1"/>
    <w:rsid w:val="00BB4DB4"/>
    <w:rsid w:val="00BB50DD"/>
    <w:rsid w:val="00BB544D"/>
    <w:rsid w:val="00BB58A5"/>
    <w:rsid w:val="00BB64A6"/>
    <w:rsid w:val="00BB69D2"/>
    <w:rsid w:val="00BB7C5A"/>
    <w:rsid w:val="00BC019E"/>
    <w:rsid w:val="00BC0882"/>
    <w:rsid w:val="00BC0D99"/>
    <w:rsid w:val="00BC1233"/>
    <w:rsid w:val="00BC156B"/>
    <w:rsid w:val="00BC1F08"/>
    <w:rsid w:val="00BC2295"/>
    <w:rsid w:val="00BC2378"/>
    <w:rsid w:val="00BC2FBB"/>
    <w:rsid w:val="00BC3D4E"/>
    <w:rsid w:val="00BC40D7"/>
    <w:rsid w:val="00BC4A93"/>
    <w:rsid w:val="00BC5C59"/>
    <w:rsid w:val="00BC64F1"/>
    <w:rsid w:val="00BC73F4"/>
    <w:rsid w:val="00BC7E12"/>
    <w:rsid w:val="00BD0046"/>
    <w:rsid w:val="00BD019D"/>
    <w:rsid w:val="00BD0806"/>
    <w:rsid w:val="00BD190F"/>
    <w:rsid w:val="00BD1A77"/>
    <w:rsid w:val="00BD237D"/>
    <w:rsid w:val="00BD2565"/>
    <w:rsid w:val="00BD25AD"/>
    <w:rsid w:val="00BD2BE2"/>
    <w:rsid w:val="00BD2DDD"/>
    <w:rsid w:val="00BD2FF1"/>
    <w:rsid w:val="00BD3176"/>
    <w:rsid w:val="00BD34B4"/>
    <w:rsid w:val="00BD426F"/>
    <w:rsid w:val="00BD4F59"/>
    <w:rsid w:val="00BD669F"/>
    <w:rsid w:val="00BD6CB2"/>
    <w:rsid w:val="00BD6D4E"/>
    <w:rsid w:val="00BD6F2F"/>
    <w:rsid w:val="00BD748E"/>
    <w:rsid w:val="00BD7ADC"/>
    <w:rsid w:val="00BD7CD8"/>
    <w:rsid w:val="00BE047B"/>
    <w:rsid w:val="00BE0682"/>
    <w:rsid w:val="00BE0B88"/>
    <w:rsid w:val="00BE0D45"/>
    <w:rsid w:val="00BE1A33"/>
    <w:rsid w:val="00BE241D"/>
    <w:rsid w:val="00BE2BA8"/>
    <w:rsid w:val="00BE30BA"/>
    <w:rsid w:val="00BE37EC"/>
    <w:rsid w:val="00BE3B54"/>
    <w:rsid w:val="00BE3BE9"/>
    <w:rsid w:val="00BE3F0A"/>
    <w:rsid w:val="00BE412B"/>
    <w:rsid w:val="00BE528A"/>
    <w:rsid w:val="00BE53B9"/>
    <w:rsid w:val="00BE55D7"/>
    <w:rsid w:val="00BE6433"/>
    <w:rsid w:val="00BE6816"/>
    <w:rsid w:val="00BE6D51"/>
    <w:rsid w:val="00BE6D7B"/>
    <w:rsid w:val="00BE7443"/>
    <w:rsid w:val="00BF07DA"/>
    <w:rsid w:val="00BF0A5D"/>
    <w:rsid w:val="00BF0D56"/>
    <w:rsid w:val="00BF0E9F"/>
    <w:rsid w:val="00BF169F"/>
    <w:rsid w:val="00BF1A27"/>
    <w:rsid w:val="00BF1AB2"/>
    <w:rsid w:val="00BF1BE7"/>
    <w:rsid w:val="00BF1CC2"/>
    <w:rsid w:val="00BF1DA8"/>
    <w:rsid w:val="00BF1E4A"/>
    <w:rsid w:val="00BF205D"/>
    <w:rsid w:val="00BF2134"/>
    <w:rsid w:val="00BF23E9"/>
    <w:rsid w:val="00BF296F"/>
    <w:rsid w:val="00BF3827"/>
    <w:rsid w:val="00BF3BC1"/>
    <w:rsid w:val="00BF4237"/>
    <w:rsid w:val="00BF4291"/>
    <w:rsid w:val="00BF4C5C"/>
    <w:rsid w:val="00BF4D54"/>
    <w:rsid w:val="00BF4EDB"/>
    <w:rsid w:val="00BF5436"/>
    <w:rsid w:val="00BF58F2"/>
    <w:rsid w:val="00BF59B1"/>
    <w:rsid w:val="00BF5EED"/>
    <w:rsid w:val="00BF60B6"/>
    <w:rsid w:val="00BF67AF"/>
    <w:rsid w:val="00BF6D6B"/>
    <w:rsid w:val="00BF6E83"/>
    <w:rsid w:val="00BF7888"/>
    <w:rsid w:val="00C0006F"/>
    <w:rsid w:val="00C000FD"/>
    <w:rsid w:val="00C00B31"/>
    <w:rsid w:val="00C00E91"/>
    <w:rsid w:val="00C0135D"/>
    <w:rsid w:val="00C034D1"/>
    <w:rsid w:val="00C03C0A"/>
    <w:rsid w:val="00C03D0A"/>
    <w:rsid w:val="00C03E4D"/>
    <w:rsid w:val="00C04D13"/>
    <w:rsid w:val="00C050F3"/>
    <w:rsid w:val="00C05180"/>
    <w:rsid w:val="00C059A8"/>
    <w:rsid w:val="00C05D2B"/>
    <w:rsid w:val="00C05E84"/>
    <w:rsid w:val="00C0607C"/>
    <w:rsid w:val="00C06136"/>
    <w:rsid w:val="00C06C38"/>
    <w:rsid w:val="00C07440"/>
    <w:rsid w:val="00C074A0"/>
    <w:rsid w:val="00C07A61"/>
    <w:rsid w:val="00C07B81"/>
    <w:rsid w:val="00C07D59"/>
    <w:rsid w:val="00C07DB9"/>
    <w:rsid w:val="00C102B7"/>
    <w:rsid w:val="00C104B1"/>
    <w:rsid w:val="00C10BDE"/>
    <w:rsid w:val="00C11F97"/>
    <w:rsid w:val="00C11F9D"/>
    <w:rsid w:val="00C1211C"/>
    <w:rsid w:val="00C12547"/>
    <w:rsid w:val="00C126BC"/>
    <w:rsid w:val="00C128A3"/>
    <w:rsid w:val="00C12ECE"/>
    <w:rsid w:val="00C135BA"/>
    <w:rsid w:val="00C13640"/>
    <w:rsid w:val="00C13CC4"/>
    <w:rsid w:val="00C1443B"/>
    <w:rsid w:val="00C14833"/>
    <w:rsid w:val="00C14901"/>
    <w:rsid w:val="00C1538E"/>
    <w:rsid w:val="00C15A3E"/>
    <w:rsid w:val="00C1608B"/>
    <w:rsid w:val="00C166F5"/>
    <w:rsid w:val="00C16B32"/>
    <w:rsid w:val="00C16DDB"/>
    <w:rsid w:val="00C16E8A"/>
    <w:rsid w:val="00C17A23"/>
    <w:rsid w:val="00C17A77"/>
    <w:rsid w:val="00C2039F"/>
    <w:rsid w:val="00C20FC3"/>
    <w:rsid w:val="00C210C6"/>
    <w:rsid w:val="00C212F2"/>
    <w:rsid w:val="00C219F7"/>
    <w:rsid w:val="00C227A6"/>
    <w:rsid w:val="00C2289A"/>
    <w:rsid w:val="00C22EF2"/>
    <w:rsid w:val="00C2337E"/>
    <w:rsid w:val="00C23730"/>
    <w:rsid w:val="00C23A70"/>
    <w:rsid w:val="00C23CCA"/>
    <w:rsid w:val="00C242FB"/>
    <w:rsid w:val="00C244D3"/>
    <w:rsid w:val="00C248CD"/>
    <w:rsid w:val="00C248E2"/>
    <w:rsid w:val="00C24AC3"/>
    <w:rsid w:val="00C24CFC"/>
    <w:rsid w:val="00C26419"/>
    <w:rsid w:val="00C264F4"/>
    <w:rsid w:val="00C26A88"/>
    <w:rsid w:val="00C275B4"/>
    <w:rsid w:val="00C2787F"/>
    <w:rsid w:val="00C27A7C"/>
    <w:rsid w:val="00C3000D"/>
    <w:rsid w:val="00C313A7"/>
    <w:rsid w:val="00C314AD"/>
    <w:rsid w:val="00C31F5B"/>
    <w:rsid w:val="00C32475"/>
    <w:rsid w:val="00C3263A"/>
    <w:rsid w:val="00C32C3D"/>
    <w:rsid w:val="00C32FD4"/>
    <w:rsid w:val="00C33389"/>
    <w:rsid w:val="00C335E3"/>
    <w:rsid w:val="00C337B4"/>
    <w:rsid w:val="00C337C6"/>
    <w:rsid w:val="00C33DD5"/>
    <w:rsid w:val="00C34043"/>
    <w:rsid w:val="00C340E8"/>
    <w:rsid w:val="00C3479F"/>
    <w:rsid w:val="00C34983"/>
    <w:rsid w:val="00C34A6C"/>
    <w:rsid w:val="00C34D16"/>
    <w:rsid w:val="00C3537C"/>
    <w:rsid w:val="00C3591D"/>
    <w:rsid w:val="00C36426"/>
    <w:rsid w:val="00C37862"/>
    <w:rsid w:val="00C3799D"/>
    <w:rsid w:val="00C37F26"/>
    <w:rsid w:val="00C37F4F"/>
    <w:rsid w:val="00C37F7D"/>
    <w:rsid w:val="00C403EE"/>
    <w:rsid w:val="00C408C4"/>
    <w:rsid w:val="00C40A02"/>
    <w:rsid w:val="00C417FA"/>
    <w:rsid w:val="00C41810"/>
    <w:rsid w:val="00C41B9D"/>
    <w:rsid w:val="00C41C9A"/>
    <w:rsid w:val="00C42557"/>
    <w:rsid w:val="00C4321B"/>
    <w:rsid w:val="00C434B4"/>
    <w:rsid w:val="00C436D7"/>
    <w:rsid w:val="00C43A70"/>
    <w:rsid w:val="00C4441D"/>
    <w:rsid w:val="00C44937"/>
    <w:rsid w:val="00C45B3B"/>
    <w:rsid w:val="00C45D7A"/>
    <w:rsid w:val="00C46373"/>
    <w:rsid w:val="00C46B89"/>
    <w:rsid w:val="00C46BC3"/>
    <w:rsid w:val="00C46E50"/>
    <w:rsid w:val="00C47233"/>
    <w:rsid w:val="00C47D85"/>
    <w:rsid w:val="00C47E1C"/>
    <w:rsid w:val="00C50200"/>
    <w:rsid w:val="00C50273"/>
    <w:rsid w:val="00C505E1"/>
    <w:rsid w:val="00C508BC"/>
    <w:rsid w:val="00C51173"/>
    <w:rsid w:val="00C514C0"/>
    <w:rsid w:val="00C51D22"/>
    <w:rsid w:val="00C52060"/>
    <w:rsid w:val="00C52465"/>
    <w:rsid w:val="00C52549"/>
    <w:rsid w:val="00C528BD"/>
    <w:rsid w:val="00C52914"/>
    <w:rsid w:val="00C52CE9"/>
    <w:rsid w:val="00C5326D"/>
    <w:rsid w:val="00C532AE"/>
    <w:rsid w:val="00C54432"/>
    <w:rsid w:val="00C54BFF"/>
    <w:rsid w:val="00C54D18"/>
    <w:rsid w:val="00C54D72"/>
    <w:rsid w:val="00C54DCB"/>
    <w:rsid w:val="00C558C5"/>
    <w:rsid w:val="00C561B1"/>
    <w:rsid w:val="00C57144"/>
    <w:rsid w:val="00C57322"/>
    <w:rsid w:val="00C57AFD"/>
    <w:rsid w:val="00C57C19"/>
    <w:rsid w:val="00C57CFA"/>
    <w:rsid w:val="00C60038"/>
    <w:rsid w:val="00C60981"/>
    <w:rsid w:val="00C60991"/>
    <w:rsid w:val="00C60A16"/>
    <w:rsid w:val="00C60C50"/>
    <w:rsid w:val="00C60F3E"/>
    <w:rsid w:val="00C617A6"/>
    <w:rsid w:val="00C618A4"/>
    <w:rsid w:val="00C61922"/>
    <w:rsid w:val="00C61E5A"/>
    <w:rsid w:val="00C61ED0"/>
    <w:rsid w:val="00C620B4"/>
    <w:rsid w:val="00C6249D"/>
    <w:rsid w:val="00C62C0D"/>
    <w:rsid w:val="00C62D72"/>
    <w:rsid w:val="00C6300C"/>
    <w:rsid w:val="00C631FD"/>
    <w:rsid w:val="00C637FD"/>
    <w:rsid w:val="00C638A1"/>
    <w:rsid w:val="00C63AB1"/>
    <w:rsid w:val="00C63D47"/>
    <w:rsid w:val="00C641C8"/>
    <w:rsid w:val="00C64305"/>
    <w:rsid w:val="00C646DC"/>
    <w:rsid w:val="00C64B36"/>
    <w:rsid w:val="00C655BF"/>
    <w:rsid w:val="00C65975"/>
    <w:rsid w:val="00C667C9"/>
    <w:rsid w:val="00C66AB7"/>
    <w:rsid w:val="00C66C7A"/>
    <w:rsid w:val="00C66CC7"/>
    <w:rsid w:val="00C67574"/>
    <w:rsid w:val="00C67C6E"/>
    <w:rsid w:val="00C67D62"/>
    <w:rsid w:val="00C70082"/>
    <w:rsid w:val="00C700E3"/>
    <w:rsid w:val="00C70992"/>
    <w:rsid w:val="00C7131C"/>
    <w:rsid w:val="00C718CC"/>
    <w:rsid w:val="00C72287"/>
    <w:rsid w:val="00C72357"/>
    <w:rsid w:val="00C726FD"/>
    <w:rsid w:val="00C72740"/>
    <w:rsid w:val="00C72B72"/>
    <w:rsid w:val="00C7371F"/>
    <w:rsid w:val="00C73CEC"/>
    <w:rsid w:val="00C73E73"/>
    <w:rsid w:val="00C74050"/>
    <w:rsid w:val="00C74554"/>
    <w:rsid w:val="00C74846"/>
    <w:rsid w:val="00C749EA"/>
    <w:rsid w:val="00C7520C"/>
    <w:rsid w:val="00C75809"/>
    <w:rsid w:val="00C75A3D"/>
    <w:rsid w:val="00C75C10"/>
    <w:rsid w:val="00C764F6"/>
    <w:rsid w:val="00C76EF8"/>
    <w:rsid w:val="00C76FE6"/>
    <w:rsid w:val="00C80478"/>
    <w:rsid w:val="00C80593"/>
    <w:rsid w:val="00C806E8"/>
    <w:rsid w:val="00C80855"/>
    <w:rsid w:val="00C81280"/>
    <w:rsid w:val="00C8186F"/>
    <w:rsid w:val="00C81CD4"/>
    <w:rsid w:val="00C82133"/>
    <w:rsid w:val="00C82B83"/>
    <w:rsid w:val="00C82C82"/>
    <w:rsid w:val="00C835CC"/>
    <w:rsid w:val="00C83DD1"/>
    <w:rsid w:val="00C83EF5"/>
    <w:rsid w:val="00C84BB7"/>
    <w:rsid w:val="00C84D80"/>
    <w:rsid w:val="00C84F74"/>
    <w:rsid w:val="00C867CD"/>
    <w:rsid w:val="00C86805"/>
    <w:rsid w:val="00C86CD6"/>
    <w:rsid w:val="00C86EBE"/>
    <w:rsid w:val="00C8762C"/>
    <w:rsid w:val="00C900F8"/>
    <w:rsid w:val="00C90896"/>
    <w:rsid w:val="00C909B1"/>
    <w:rsid w:val="00C90DCB"/>
    <w:rsid w:val="00C91306"/>
    <w:rsid w:val="00C91B84"/>
    <w:rsid w:val="00C91DB8"/>
    <w:rsid w:val="00C91E08"/>
    <w:rsid w:val="00C92533"/>
    <w:rsid w:val="00C92D40"/>
    <w:rsid w:val="00C931B4"/>
    <w:rsid w:val="00C9329A"/>
    <w:rsid w:val="00C93956"/>
    <w:rsid w:val="00C93AF9"/>
    <w:rsid w:val="00C93BA4"/>
    <w:rsid w:val="00C93C2E"/>
    <w:rsid w:val="00C946FB"/>
    <w:rsid w:val="00C94715"/>
    <w:rsid w:val="00C94835"/>
    <w:rsid w:val="00C94978"/>
    <w:rsid w:val="00C94D39"/>
    <w:rsid w:val="00C94F72"/>
    <w:rsid w:val="00C950E0"/>
    <w:rsid w:val="00C951ED"/>
    <w:rsid w:val="00C95356"/>
    <w:rsid w:val="00C95438"/>
    <w:rsid w:val="00C95824"/>
    <w:rsid w:val="00C962FA"/>
    <w:rsid w:val="00C96512"/>
    <w:rsid w:val="00C9664E"/>
    <w:rsid w:val="00C96BA8"/>
    <w:rsid w:val="00C97213"/>
    <w:rsid w:val="00C9745F"/>
    <w:rsid w:val="00C97862"/>
    <w:rsid w:val="00C97F52"/>
    <w:rsid w:val="00CA0136"/>
    <w:rsid w:val="00CA0DFA"/>
    <w:rsid w:val="00CA14F5"/>
    <w:rsid w:val="00CA2BB1"/>
    <w:rsid w:val="00CA33C7"/>
    <w:rsid w:val="00CA35B5"/>
    <w:rsid w:val="00CA4527"/>
    <w:rsid w:val="00CA4AD5"/>
    <w:rsid w:val="00CA5E5D"/>
    <w:rsid w:val="00CA672A"/>
    <w:rsid w:val="00CA68E6"/>
    <w:rsid w:val="00CA6D6B"/>
    <w:rsid w:val="00CA77D8"/>
    <w:rsid w:val="00CA7DDB"/>
    <w:rsid w:val="00CB0603"/>
    <w:rsid w:val="00CB090B"/>
    <w:rsid w:val="00CB0CD7"/>
    <w:rsid w:val="00CB15B5"/>
    <w:rsid w:val="00CB179C"/>
    <w:rsid w:val="00CB1CD6"/>
    <w:rsid w:val="00CB1F9D"/>
    <w:rsid w:val="00CB2293"/>
    <w:rsid w:val="00CB234E"/>
    <w:rsid w:val="00CB23C6"/>
    <w:rsid w:val="00CB293A"/>
    <w:rsid w:val="00CB29CB"/>
    <w:rsid w:val="00CB350A"/>
    <w:rsid w:val="00CB3A4B"/>
    <w:rsid w:val="00CB3BEF"/>
    <w:rsid w:val="00CB50AE"/>
    <w:rsid w:val="00CB5D1B"/>
    <w:rsid w:val="00CB5DA8"/>
    <w:rsid w:val="00CB62E3"/>
    <w:rsid w:val="00CB7715"/>
    <w:rsid w:val="00CB7916"/>
    <w:rsid w:val="00CC03CC"/>
    <w:rsid w:val="00CC0919"/>
    <w:rsid w:val="00CC0D26"/>
    <w:rsid w:val="00CC151B"/>
    <w:rsid w:val="00CC1574"/>
    <w:rsid w:val="00CC1816"/>
    <w:rsid w:val="00CC1AA6"/>
    <w:rsid w:val="00CC1C35"/>
    <w:rsid w:val="00CC22C1"/>
    <w:rsid w:val="00CC2311"/>
    <w:rsid w:val="00CC2444"/>
    <w:rsid w:val="00CC2734"/>
    <w:rsid w:val="00CC282D"/>
    <w:rsid w:val="00CC2C36"/>
    <w:rsid w:val="00CC34E8"/>
    <w:rsid w:val="00CC427A"/>
    <w:rsid w:val="00CC4584"/>
    <w:rsid w:val="00CC4A0A"/>
    <w:rsid w:val="00CC5F8C"/>
    <w:rsid w:val="00CC6136"/>
    <w:rsid w:val="00CC6C30"/>
    <w:rsid w:val="00CC6C76"/>
    <w:rsid w:val="00CC702C"/>
    <w:rsid w:val="00CC7CF5"/>
    <w:rsid w:val="00CC7E22"/>
    <w:rsid w:val="00CC7EA6"/>
    <w:rsid w:val="00CD0507"/>
    <w:rsid w:val="00CD0521"/>
    <w:rsid w:val="00CD164D"/>
    <w:rsid w:val="00CD18B4"/>
    <w:rsid w:val="00CD1934"/>
    <w:rsid w:val="00CD19E4"/>
    <w:rsid w:val="00CD1DA9"/>
    <w:rsid w:val="00CD1E94"/>
    <w:rsid w:val="00CD20CA"/>
    <w:rsid w:val="00CD3208"/>
    <w:rsid w:val="00CD351A"/>
    <w:rsid w:val="00CD3CA2"/>
    <w:rsid w:val="00CD42E8"/>
    <w:rsid w:val="00CD4721"/>
    <w:rsid w:val="00CD49AC"/>
    <w:rsid w:val="00CD4E2D"/>
    <w:rsid w:val="00CD525E"/>
    <w:rsid w:val="00CD558E"/>
    <w:rsid w:val="00CD599A"/>
    <w:rsid w:val="00CD5AC5"/>
    <w:rsid w:val="00CD5DC1"/>
    <w:rsid w:val="00CD5FD9"/>
    <w:rsid w:val="00CD635E"/>
    <w:rsid w:val="00CD64B7"/>
    <w:rsid w:val="00CD70C0"/>
    <w:rsid w:val="00CD7231"/>
    <w:rsid w:val="00CD77FC"/>
    <w:rsid w:val="00CD7DE8"/>
    <w:rsid w:val="00CE0BD2"/>
    <w:rsid w:val="00CE1103"/>
    <w:rsid w:val="00CE17D4"/>
    <w:rsid w:val="00CE1C4E"/>
    <w:rsid w:val="00CE1EAA"/>
    <w:rsid w:val="00CE1EED"/>
    <w:rsid w:val="00CE228C"/>
    <w:rsid w:val="00CE2479"/>
    <w:rsid w:val="00CE2CE9"/>
    <w:rsid w:val="00CE2DB6"/>
    <w:rsid w:val="00CE31DF"/>
    <w:rsid w:val="00CE31E3"/>
    <w:rsid w:val="00CE3578"/>
    <w:rsid w:val="00CE360B"/>
    <w:rsid w:val="00CE3AA0"/>
    <w:rsid w:val="00CE3E92"/>
    <w:rsid w:val="00CE425E"/>
    <w:rsid w:val="00CE4A68"/>
    <w:rsid w:val="00CE5674"/>
    <w:rsid w:val="00CE58FB"/>
    <w:rsid w:val="00CE5BF2"/>
    <w:rsid w:val="00CE6214"/>
    <w:rsid w:val="00CE6427"/>
    <w:rsid w:val="00CE710E"/>
    <w:rsid w:val="00CE712F"/>
    <w:rsid w:val="00CF065C"/>
    <w:rsid w:val="00CF06EC"/>
    <w:rsid w:val="00CF0A2B"/>
    <w:rsid w:val="00CF1535"/>
    <w:rsid w:val="00CF2094"/>
    <w:rsid w:val="00CF26C6"/>
    <w:rsid w:val="00CF2D44"/>
    <w:rsid w:val="00CF30C7"/>
    <w:rsid w:val="00CF39C2"/>
    <w:rsid w:val="00CF458F"/>
    <w:rsid w:val="00CF534C"/>
    <w:rsid w:val="00CF554B"/>
    <w:rsid w:val="00CF58AE"/>
    <w:rsid w:val="00CF6199"/>
    <w:rsid w:val="00CF625F"/>
    <w:rsid w:val="00CF6A4F"/>
    <w:rsid w:val="00CF71FE"/>
    <w:rsid w:val="00CF7568"/>
    <w:rsid w:val="00CF7C45"/>
    <w:rsid w:val="00CF7E9F"/>
    <w:rsid w:val="00D000AC"/>
    <w:rsid w:val="00D00A34"/>
    <w:rsid w:val="00D00FAD"/>
    <w:rsid w:val="00D00FB2"/>
    <w:rsid w:val="00D013F2"/>
    <w:rsid w:val="00D01453"/>
    <w:rsid w:val="00D01A38"/>
    <w:rsid w:val="00D01F57"/>
    <w:rsid w:val="00D02A18"/>
    <w:rsid w:val="00D02D32"/>
    <w:rsid w:val="00D02E72"/>
    <w:rsid w:val="00D03969"/>
    <w:rsid w:val="00D04D4C"/>
    <w:rsid w:val="00D06700"/>
    <w:rsid w:val="00D069FD"/>
    <w:rsid w:val="00D07650"/>
    <w:rsid w:val="00D07ABE"/>
    <w:rsid w:val="00D07BC3"/>
    <w:rsid w:val="00D07E9E"/>
    <w:rsid w:val="00D07EA5"/>
    <w:rsid w:val="00D1059E"/>
    <w:rsid w:val="00D1099D"/>
    <w:rsid w:val="00D10E03"/>
    <w:rsid w:val="00D11E3B"/>
    <w:rsid w:val="00D11EE0"/>
    <w:rsid w:val="00D12799"/>
    <w:rsid w:val="00D13201"/>
    <w:rsid w:val="00D136B2"/>
    <w:rsid w:val="00D1370F"/>
    <w:rsid w:val="00D1373F"/>
    <w:rsid w:val="00D13ABC"/>
    <w:rsid w:val="00D1430B"/>
    <w:rsid w:val="00D151E0"/>
    <w:rsid w:val="00D160DC"/>
    <w:rsid w:val="00D16C7A"/>
    <w:rsid w:val="00D16CAC"/>
    <w:rsid w:val="00D17263"/>
    <w:rsid w:val="00D17688"/>
    <w:rsid w:val="00D17A6A"/>
    <w:rsid w:val="00D20114"/>
    <w:rsid w:val="00D2095E"/>
    <w:rsid w:val="00D209A4"/>
    <w:rsid w:val="00D20A13"/>
    <w:rsid w:val="00D20BE3"/>
    <w:rsid w:val="00D21138"/>
    <w:rsid w:val="00D22C59"/>
    <w:rsid w:val="00D22FC7"/>
    <w:rsid w:val="00D23C84"/>
    <w:rsid w:val="00D23D0B"/>
    <w:rsid w:val="00D24142"/>
    <w:rsid w:val="00D2457B"/>
    <w:rsid w:val="00D245B0"/>
    <w:rsid w:val="00D24FA7"/>
    <w:rsid w:val="00D25138"/>
    <w:rsid w:val="00D255B9"/>
    <w:rsid w:val="00D25739"/>
    <w:rsid w:val="00D25972"/>
    <w:rsid w:val="00D25C15"/>
    <w:rsid w:val="00D25F9B"/>
    <w:rsid w:val="00D25FF1"/>
    <w:rsid w:val="00D260A0"/>
    <w:rsid w:val="00D26623"/>
    <w:rsid w:val="00D26759"/>
    <w:rsid w:val="00D2699A"/>
    <w:rsid w:val="00D26F5A"/>
    <w:rsid w:val="00D271D0"/>
    <w:rsid w:val="00D273AF"/>
    <w:rsid w:val="00D2743B"/>
    <w:rsid w:val="00D2752C"/>
    <w:rsid w:val="00D27A05"/>
    <w:rsid w:val="00D27B65"/>
    <w:rsid w:val="00D27C4F"/>
    <w:rsid w:val="00D27E74"/>
    <w:rsid w:val="00D30EF3"/>
    <w:rsid w:val="00D32017"/>
    <w:rsid w:val="00D32140"/>
    <w:rsid w:val="00D325C5"/>
    <w:rsid w:val="00D32910"/>
    <w:rsid w:val="00D33111"/>
    <w:rsid w:val="00D33710"/>
    <w:rsid w:val="00D33914"/>
    <w:rsid w:val="00D33A23"/>
    <w:rsid w:val="00D33BAE"/>
    <w:rsid w:val="00D343CA"/>
    <w:rsid w:val="00D3578F"/>
    <w:rsid w:val="00D35C23"/>
    <w:rsid w:val="00D35D3C"/>
    <w:rsid w:val="00D35EC3"/>
    <w:rsid w:val="00D36A87"/>
    <w:rsid w:val="00D36E44"/>
    <w:rsid w:val="00D3757A"/>
    <w:rsid w:val="00D3779B"/>
    <w:rsid w:val="00D4071A"/>
    <w:rsid w:val="00D40A98"/>
    <w:rsid w:val="00D40EE0"/>
    <w:rsid w:val="00D427F9"/>
    <w:rsid w:val="00D4292F"/>
    <w:rsid w:val="00D42A7F"/>
    <w:rsid w:val="00D435B3"/>
    <w:rsid w:val="00D439C4"/>
    <w:rsid w:val="00D44076"/>
    <w:rsid w:val="00D443B0"/>
    <w:rsid w:val="00D4486C"/>
    <w:rsid w:val="00D44958"/>
    <w:rsid w:val="00D44C70"/>
    <w:rsid w:val="00D451E0"/>
    <w:rsid w:val="00D45285"/>
    <w:rsid w:val="00D45588"/>
    <w:rsid w:val="00D456F1"/>
    <w:rsid w:val="00D45AB6"/>
    <w:rsid w:val="00D45ACB"/>
    <w:rsid w:val="00D45C6F"/>
    <w:rsid w:val="00D45EE2"/>
    <w:rsid w:val="00D460DB"/>
    <w:rsid w:val="00D461B7"/>
    <w:rsid w:val="00D4747F"/>
    <w:rsid w:val="00D47618"/>
    <w:rsid w:val="00D47740"/>
    <w:rsid w:val="00D477F3"/>
    <w:rsid w:val="00D47C44"/>
    <w:rsid w:val="00D47C57"/>
    <w:rsid w:val="00D47DD2"/>
    <w:rsid w:val="00D50192"/>
    <w:rsid w:val="00D508BA"/>
    <w:rsid w:val="00D5096C"/>
    <w:rsid w:val="00D50D5A"/>
    <w:rsid w:val="00D510E1"/>
    <w:rsid w:val="00D51436"/>
    <w:rsid w:val="00D51542"/>
    <w:rsid w:val="00D52151"/>
    <w:rsid w:val="00D52322"/>
    <w:rsid w:val="00D523B3"/>
    <w:rsid w:val="00D52C89"/>
    <w:rsid w:val="00D52D26"/>
    <w:rsid w:val="00D5322E"/>
    <w:rsid w:val="00D532C8"/>
    <w:rsid w:val="00D53A2E"/>
    <w:rsid w:val="00D54252"/>
    <w:rsid w:val="00D552BB"/>
    <w:rsid w:val="00D5600C"/>
    <w:rsid w:val="00D5601E"/>
    <w:rsid w:val="00D5610D"/>
    <w:rsid w:val="00D56A5D"/>
    <w:rsid w:val="00D56EE0"/>
    <w:rsid w:val="00D570A8"/>
    <w:rsid w:val="00D571B2"/>
    <w:rsid w:val="00D572E5"/>
    <w:rsid w:val="00D5732E"/>
    <w:rsid w:val="00D573D6"/>
    <w:rsid w:val="00D603B5"/>
    <w:rsid w:val="00D60477"/>
    <w:rsid w:val="00D608D6"/>
    <w:rsid w:val="00D60A37"/>
    <w:rsid w:val="00D61146"/>
    <w:rsid w:val="00D61949"/>
    <w:rsid w:val="00D62003"/>
    <w:rsid w:val="00D620C1"/>
    <w:rsid w:val="00D6215C"/>
    <w:rsid w:val="00D62253"/>
    <w:rsid w:val="00D62AB5"/>
    <w:rsid w:val="00D63548"/>
    <w:rsid w:val="00D64ADE"/>
    <w:rsid w:val="00D64F9F"/>
    <w:rsid w:val="00D653D4"/>
    <w:rsid w:val="00D6691F"/>
    <w:rsid w:val="00D66D67"/>
    <w:rsid w:val="00D67728"/>
    <w:rsid w:val="00D67FF6"/>
    <w:rsid w:val="00D70B60"/>
    <w:rsid w:val="00D70CA2"/>
    <w:rsid w:val="00D71144"/>
    <w:rsid w:val="00D7123D"/>
    <w:rsid w:val="00D72065"/>
    <w:rsid w:val="00D72D5F"/>
    <w:rsid w:val="00D7338C"/>
    <w:rsid w:val="00D73398"/>
    <w:rsid w:val="00D74396"/>
    <w:rsid w:val="00D74611"/>
    <w:rsid w:val="00D7496B"/>
    <w:rsid w:val="00D75570"/>
    <w:rsid w:val="00D758AF"/>
    <w:rsid w:val="00D75DCD"/>
    <w:rsid w:val="00D766E7"/>
    <w:rsid w:val="00D77F2D"/>
    <w:rsid w:val="00D80BDE"/>
    <w:rsid w:val="00D812B5"/>
    <w:rsid w:val="00D814F5"/>
    <w:rsid w:val="00D81BA4"/>
    <w:rsid w:val="00D81CF1"/>
    <w:rsid w:val="00D81FCE"/>
    <w:rsid w:val="00D8205C"/>
    <w:rsid w:val="00D824CD"/>
    <w:rsid w:val="00D82613"/>
    <w:rsid w:val="00D8269B"/>
    <w:rsid w:val="00D8310C"/>
    <w:rsid w:val="00D837A2"/>
    <w:rsid w:val="00D83BC2"/>
    <w:rsid w:val="00D83DC5"/>
    <w:rsid w:val="00D845AA"/>
    <w:rsid w:val="00D84616"/>
    <w:rsid w:val="00D856AF"/>
    <w:rsid w:val="00D85DE9"/>
    <w:rsid w:val="00D869DF"/>
    <w:rsid w:val="00D86CCB"/>
    <w:rsid w:val="00D86D31"/>
    <w:rsid w:val="00D86FD6"/>
    <w:rsid w:val="00D87554"/>
    <w:rsid w:val="00D9115D"/>
    <w:rsid w:val="00D91787"/>
    <w:rsid w:val="00D91821"/>
    <w:rsid w:val="00D91B12"/>
    <w:rsid w:val="00D92E85"/>
    <w:rsid w:val="00D939F7"/>
    <w:rsid w:val="00D93CDA"/>
    <w:rsid w:val="00D94220"/>
    <w:rsid w:val="00D94AEC"/>
    <w:rsid w:val="00D94B38"/>
    <w:rsid w:val="00D94BE5"/>
    <w:rsid w:val="00D94BFB"/>
    <w:rsid w:val="00D953E6"/>
    <w:rsid w:val="00D955CB"/>
    <w:rsid w:val="00D9573A"/>
    <w:rsid w:val="00D96844"/>
    <w:rsid w:val="00D96A74"/>
    <w:rsid w:val="00D96B49"/>
    <w:rsid w:val="00D972B5"/>
    <w:rsid w:val="00D97521"/>
    <w:rsid w:val="00DA0006"/>
    <w:rsid w:val="00DA037B"/>
    <w:rsid w:val="00DA047B"/>
    <w:rsid w:val="00DA06AB"/>
    <w:rsid w:val="00DA06DC"/>
    <w:rsid w:val="00DA0703"/>
    <w:rsid w:val="00DA0814"/>
    <w:rsid w:val="00DA0B39"/>
    <w:rsid w:val="00DA0C79"/>
    <w:rsid w:val="00DA0D71"/>
    <w:rsid w:val="00DA0FBE"/>
    <w:rsid w:val="00DA146A"/>
    <w:rsid w:val="00DA14EE"/>
    <w:rsid w:val="00DA1DEE"/>
    <w:rsid w:val="00DA2629"/>
    <w:rsid w:val="00DA287B"/>
    <w:rsid w:val="00DA2A83"/>
    <w:rsid w:val="00DA2DCA"/>
    <w:rsid w:val="00DA319F"/>
    <w:rsid w:val="00DA366D"/>
    <w:rsid w:val="00DA3C2F"/>
    <w:rsid w:val="00DA446F"/>
    <w:rsid w:val="00DA46CD"/>
    <w:rsid w:val="00DA4AF8"/>
    <w:rsid w:val="00DA5361"/>
    <w:rsid w:val="00DA56A3"/>
    <w:rsid w:val="00DA5EA1"/>
    <w:rsid w:val="00DA62DF"/>
    <w:rsid w:val="00DA67F3"/>
    <w:rsid w:val="00DA6822"/>
    <w:rsid w:val="00DA6A7C"/>
    <w:rsid w:val="00DA6EC2"/>
    <w:rsid w:val="00DA6FFC"/>
    <w:rsid w:val="00DA7269"/>
    <w:rsid w:val="00DA7569"/>
    <w:rsid w:val="00DA7707"/>
    <w:rsid w:val="00DA7C7E"/>
    <w:rsid w:val="00DB002D"/>
    <w:rsid w:val="00DB06A8"/>
    <w:rsid w:val="00DB1135"/>
    <w:rsid w:val="00DB134D"/>
    <w:rsid w:val="00DB1601"/>
    <w:rsid w:val="00DB1B39"/>
    <w:rsid w:val="00DB2240"/>
    <w:rsid w:val="00DB26D9"/>
    <w:rsid w:val="00DB2918"/>
    <w:rsid w:val="00DB2960"/>
    <w:rsid w:val="00DB2AC7"/>
    <w:rsid w:val="00DB33D0"/>
    <w:rsid w:val="00DB34C3"/>
    <w:rsid w:val="00DB3750"/>
    <w:rsid w:val="00DB42F8"/>
    <w:rsid w:val="00DB495E"/>
    <w:rsid w:val="00DB4D31"/>
    <w:rsid w:val="00DB5017"/>
    <w:rsid w:val="00DB62FD"/>
    <w:rsid w:val="00DB6B4F"/>
    <w:rsid w:val="00DB7268"/>
    <w:rsid w:val="00DB7C2E"/>
    <w:rsid w:val="00DC01F0"/>
    <w:rsid w:val="00DC104B"/>
    <w:rsid w:val="00DC1255"/>
    <w:rsid w:val="00DC1CA0"/>
    <w:rsid w:val="00DC2105"/>
    <w:rsid w:val="00DC21C8"/>
    <w:rsid w:val="00DC3523"/>
    <w:rsid w:val="00DC5927"/>
    <w:rsid w:val="00DC5CBE"/>
    <w:rsid w:val="00DC6009"/>
    <w:rsid w:val="00DC63D3"/>
    <w:rsid w:val="00DC63E8"/>
    <w:rsid w:val="00DC6A7A"/>
    <w:rsid w:val="00DC6AD5"/>
    <w:rsid w:val="00DC6D96"/>
    <w:rsid w:val="00DC7077"/>
    <w:rsid w:val="00DC7084"/>
    <w:rsid w:val="00DC7356"/>
    <w:rsid w:val="00DC74C3"/>
    <w:rsid w:val="00DC7AD7"/>
    <w:rsid w:val="00DC7EF0"/>
    <w:rsid w:val="00DD0C3C"/>
    <w:rsid w:val="00DD0DFE"/>
    <w:rsid w:val="00DD105C"/>
    <w:rsid w:val="00DD117B"/>
    <w:rsid w:val="00DD1283"/>
    <w:rsid w:val="00DD1548"/>
    <w:rsid w:val="00DD1F49"/>
    <w:rsid w:val="00DD204A"/>
    <w:rsid w:val="00DD2162"/>
    <w:rsid w:val="00DD2A2A"/>
    <w:rsid w:val="00DD300C"/>
    <w:rsid w:val="00DD38E1"/>
    <w:rsid w:val="00DD3A44"/>
    <w:rsid w:val="00DD3B71"/>
    <w:rsid w:val="00DD3D0B"/>
    <w:rsid w:val="00DD4166"/>
    <w:rsid w:val="00DD4415"/>
    <w:rsid w:val="00DD4B14"/>
    <w:rsid w:val="00DD4BEB"/>
    <w:rsid w:val="00DD4D22"/>
    <w:rsid w:val="00DD5104"/>
    <w:rsid w:val="00DD5316"/>
    <w:rsid w:val="00DD5C44"/>
    <w:rsid w:val="00DD5F7F"/>
    <w:rsid w:val="00DD6113"/>
    <w:rsid w:val="00DD6379"/>
    <w:rsid w:val="00DD6ADA"/>
    <w:rsid w:val="00DD6C5B"/>
    <w:rsid w:val="00DD6D7F"/>
    <w:rsid w:val="00DD6F6A"/>
    <w:rsid w:val="00DD7104"/>
    <w:rsid w:val="00DD7225"/>
    <w:rsid w:val="00DD7429"/>
    <w:rsid w:val="00DD74A9"/>
    <w:rsid w:val="00DD79C6"/>
    <w:rsid w:val="00DD7ECC"/>
    <w:rsid w:val="00DE15B4"/>
    <w:rsid w:val="00DE1768"/>
    <w:rsid w:val="00DE1EBD"/>
    <w:rsid w:val="00DE3601"/>
    <w:rsid w:val="00DE376A"/>
    <w:rsid w:val="00DE3A07"/>
    <w:rsid w:val="00DE464A"/>
    <w:rsid w:val="00DE4A91"/>
    <w:rsid w:val="00DE58E2"/>
    <w:rsid w:val="00DE5F14"/>
    <w:rsid w:val="00DE6772"/>
    <w:rsid w:val="00DE6835"/>
    <w:rsid w:val="00DE6944"/>
    <w:rsid w:val="00DE6ADF"/>
    <w:rsid w:val="00DE6FDC"/>
    <w:rsid w:val="00DE7511"/>
    <w:rsid w:val="00DE7DC5"/>
    <w:rsid w:val="00DF00FD"/>
    <w:rsid w:val="00DF0233"/>
    <w:rsid w:val="00DF0311"/>
    <w:rsid w:val="00DF0394"/>
    <w:rsid w:val="00DF15D5"/>
    <w:rsid w:val="00DF1741"/>
    <w:rsid w:val="00DF1D86"/>
    <w:rsid w:val="00DF225C"/>
    <w:rsid w:val="00DF2DFA"/>
    <w:rsid w:val="00DF2FDE"/>
    <w:rsid w:val="00DF30C5"/>
    <w:rsid w:val="00DF446F"/>
    <w:rsid w:val="00DF4A53"/>
    <w:rsid w:val="00DF5B41"/>
    <w:rsid w:val="00DF60A5"/>
    <w:rsid w:val="00DF678D"/>
    <w:rsid w:val="00DF6AF3"/>
    <w:rsid w:val="00DF6CB1"/>
    <w:rsid w:val="00DF6D9D"/>
    <w:rsid w:val="00DF6DBF"/>
    <w:rsid w:val="00DF7205"/>
    <w:rsid w:val="00DF76D1"/>
    <w:rsid w:val="00DF797E"/>
    <w:rsid w:val="00DF7ACC"/>
    <w:rsid w:val="00E005EB"/>
    <w:rsid w:val="00E00D33"/>
    <w:rsid w:val="00E00D38"/>
    <w:rsid w:val="00E01F72"/>
    <w:rsid w:val="00E020FB"/>
    <w:rsid w:val="00E022DF"/>
    <w:rsid w:val="00E02EE6"/>
    <w:rsid w:val="00E035EC"/>
    <w:rsid w:val="00E03D8D"/>
    <w:rsid w:val="00E04726"/>
    <w:rsid w:val="00E048BB"/>
    <w:rsid w:val="00E049FD"/>
    <w:rsid w:val="00E04C68"/>
    <w:rsid w:val="00E04FD5"/>
    <w:rsid w:val="00E0524C"/>
    <w:rsid w:val="00E0560E"/>
    <w:rsid w:val="00E05CAE"/>
    <w:rsid w:val="00E05DEC"/>
    <w:rsid w:val="00E067C6"/>
    <w:rsid w:val="00E06D60"/>
    <w:rsid w:val="00E072C4"/>
    <w:rsid w:val="00E0781F"/>
    <w:rsid w:val="00E0782B"/>
    <w:rsid w:val="00E07868"/>
    <w:rsid w:val="00E07AB9"/>
    <w:rsid w:val="00E10358"/>
    <w:rsid w:val="00E1068F"/>
    <w:rsid w:val="00E10F85"/>
    <w:rsid w:val="00E12B20"/>
    <w:rsid w:val="00E1303D"/>
    <w:rsid w:val="00E13452"/>
    <w:rsid w:val="00E13724"/>
    <w:rsid w:val="00E137D9"/>
    <w:rsid w:val="00E1495F"/>
    <w:rsid w:val="00E15023"/>
    <w:rsid w:val="00E15054"/>
    <w:rsid w:val="00E1562B"/>
    <w:rsid w:val="00E16BD0"/>
    <w:rsid w:val="00E16C7A"/>
    <w:rsid w:val="00E16D68"/>
    <w:rsid w:val="00E16E1A"/>
    <w:rsid w:val="00E175CB"/>
    <w:rsid w:val="00E1763E"/>
    <w:rsid w:val="00E1768B"/>
    <w:rsid w:val="00E17752"/>
    <w:rsid w:val="00E20409"/>
    <w:rsid w:val="00E208CF"/>
    <w:rsid w:val="00E20C37"/>
    <w:rsid w:val="00E20F55"/>
    <w:rsid w:val="00E218D8"/>
    <w:rsid w:val="00E21D4C"/>
    <w:rsid w:val="00E21E3F"/>
    <w:rsid w:val="00E223F8"/>
    <w:rsid w:val="00E22635"/>
    <w:rsid w:val="00E22672"/>
    <w:rsid w:val="00E2287B"/>
    <w:rsid w:val="00E22A10"/>
    <w:rsid w:val="00E22D44"/>
    <w:rsid w:val="00E2300F"/>
    <w:rsid w:val="00E230C1"/>
    <w:rsid w:val="00E2321F"/>
    <w:rsid w:val="00E2434C"/>
    <w:rsid w:val="00E25571"/>
    <w:rsid w:val="00E259CA"/>
    <w:rsid w:val="00E25A67"/>
    <w:rsid w:val="00E25DB9"/>
    <w:rsid w:val="00E2631B"/>
    <w:rsid w:val="00E2654E"/>
    <w:rsid w:val="00E26641"/>
    <w:rsid w:val="00E26768"/>
    <w:rsid w:val="00E268E4"/>
    <w:rsid w:val="00E269E4"/>
    <w:rsid w:val="00E26D8C"/>
    <w:rsid w:val="00E26DC2"/>
    <w:rsid w:val="00E27032"/>
    <w:rsid w:val="00E27ABC"/>
    <w:rsid w:val="00E27CF5"/>
    <w:rsid w:val="00E301C3"/>
    <w:rsid w:val="00E30419"/>
    <w:rsid w:val="00E31922"/>
    <w:rsid w:val="00E323DC"/>
    <w:rsid w:val="00E33230"/>
    <w:rsid w:val="00E33380"/>
    <w:rsid w:val="00E3354D"/>
    <w:rsid w:val="00E338AB"/>
    <w:rsid w:val="00E33965"/>
    <w:rsid w:val="00E33BE6"/>
    <w:rsid w:val="00E34047"/>
    <w:rsid w:val="00E350A9"/>
    <w:rsid w:val="00E351BA"/>
    <w:rsid w:val="00E35645"/>
    <w:rsid w:val="00E35CA4"/>
    <w:rsid w:val="00E363AE"/>
    <w:rsid w:val="00E3641F"/>
    <w:rsid w:val="00E36C23"/>
    <w:rsid w:val="00E36CB3"/>
    <w:rsid w:val="00E36D73"/>
    <w:rsid w:val="00E36E7B"/>
    <w:rsid w:val="00E37EDE"/>
    <w:rsid w:val="00E4023A"/>
    <w:rsid w:val="00E40336"/>
    <w:rsid w:val="00E40CB2"/>
    <w:rsid w:val="00E41753"/>
    <w:rsid w:val="00E41A90"/>
    <w:rsid w:val="00E41E7F"/>
    <w:rsid w:val="00E42244"/>
    <w:rsid w:val="00E4259A"/>
    <w:rsid w:val="00E42928"/>
    <w:rsid w:val="00E432AA"/>
    <w:rsid w:val="00E43B71"/>
    <w:rsid w:val="00E44359"/>
    <w:rsid w:val="00E446C8"/>
    <w:rsid w:val="00E449FF"/>
    <w:rsid w:val="00E4605F"/>
    <w:rsid w:val="00E4632A"/>
    <w:rsid w:val="00E46441"/>
    <w:rsid w:val="00E464A5"/>
    <w:rsid w:val="00E46E78"/>
    <w:rsid w:val="00E47276"/>
    <w:rsid w:val="00E473EB"/>
    <w:rsid w:val="00E47B4C"/>
    <w:rsid w:val="00E47E0C"/>
    <w:rsid w:val="00E47E92"/>
    <w:rsid w:val="00E5086B"/>
    <w:rsid w:val="00E509CB"/>
    <w:rsid w:val="00E50C8D"/>
    <w:rsid w:val="00E50E02"/>
    <w:rsid w:val="00E510FF"/>
    <w:rsid w:val="00E5111A"/>
    <w:rsid w:val="00E51605"/>
    <w:rsid w:val="00E51ACB"/>
    <w:rsid w:val="00E51BD6"/>
    <w:rsid w:val="00E52485"/>
    <w:rsid w:val="00E52648"/>
    <w:rsid w:val="00E53059"/>
    <w:rsid w:val="00E53FD3"/>
    <w:rsid w:val="00E543A5"/>
    <w:rsid w:val="00E54B2A"/>
    <w:rsid w:val="00E54C2D"/>
    <w:rsid w:val="00E54CFF"/>
    <w:rsid w:val="00E54F7D"/>
    <w:rsid w:val="00E55438"/>
    <w:rsid w:val="00E56B26"/>
    <w:rsid w:val="00E57589"/>
    <w:rsid w:val="00E606B9"/>
    <w:rsid w:val="00E60825"/>
    <w:rsid w:val="00E60897"/>
    <w:rsid w:val="00E60CCB"/>
    <w:rsid w:val="00E61766"/>
    <w:rsid w:val="00E617BB"/>
    <w:rsid w:val="00E61A17"/>
    <w:rsid w:val="00E61E61"/>
    <w:rsid w:val="00E623F1"/>
    <w:rsid w:val="00E625A1"/>
    <w:rsid w:val="00E62F3B"/>
    <w:rsid w:val="00E62F47"/>
    <w:rsid w:val="00E6342E"/>
    <w:rsid w:val="00E63F22"/>
    <w:rsid w:val="00E64250"/>
    <w:rsid w:val="00E64445"/>
    <w:rsid w:val="00E65BBE"/>
    <w:rsid w:val="00E6613A"/>
    <w:rsid w:val="00E663B1"/>
    <w:rsid w:val="00E66474"/>
    <w:rsid w:val="00E66760"/>
    <w:rsid w:val="00E66835"/>
    <w:rsid w:val="00E668A2"/>
    <w:rsid w:val="00E677DC"/>
    <w:rsid w:val="00E67D0E"/>
    <w:rsid w:val="00E70258"/>
    <w:rsid w:val="00E70B5C"/>
    <w:rsid w:val="00E70D3D"/>
    <w:rsid w:val="00E714C5"/>
    <w:rsid w:val="00E72645"/>
    <w:rsid w:val="00E728D8"/>
    <w:rsid w:val="00E72DFB"/>
    <w:rsid w:val="00E72FBE"/>
    <w:rsid w:val="00E735C2"/>
    <w:rsid w:val="00E738B2"/>
    <w:rsid w:val="00E73AFD"/>
    <w:rsid w:val="00E7482A"/>
    <w:rsid w:val="00E74D91"/>
    <w:rsid w:val="00E74E82"/>
    <w:rsid w:val="00E75864"/>
    <w:rsid w:val="00E758E5"/>
    <w:rsid w:val="00E75C8A"/>
    <w:rsid w:val="00E75FAB"/>
    <w:rsid w:val="00E76BF5"/>
    <w:rsid w:val="00E779BC"/>
    <w:rsid w:val="00E779FC"/>
    <w:rsid w:val="00E77C5F"/>
    <w:rsid w:val="00E77EBC"/>
    <w:rsid w:val="00E8024E"/>
    <w:rsid w:val="00E80635"/>
    <w:rsid w:val="00E80F8D"/>
    <w:rsid w:val="00E812EE"/>
    <w:rsid w:val="00E8142C"/>
    <w:rsid w:val="00E8165E"/>
    <w:rsid w:val="00E818A7"/>
    <w:rsid w:val="00E81C9E"/>
    <w:rsid w:val="00E81FA6"/>
    <w:rsid w:val="00E820EC"/>
    <w:rsid w:val="00E82B4B"/>
    <w:rsid w:val="00E82CB8"/>
    <w:rsid w:val="00E82F3E"/>
    <w:rsid w:val="00E83DD5"/>
    <w:rsid w:val="00E8402F"/>
    <w:rsid w:val="00E8419D"/>
    <w:rsid w:val="00E841E1"/>
    <w:rsid w:val="00E84235"/>
    <w:rsid w:val="00E8532C"/>
    <w:rsid w:val="00E8575B"/>
    <w:rsid w:val="00E86945"/>
    <w:rsid w:val="00E86B76"/>
    <w:rsid w:val="00E87049"/>
    <w:rsid w:val="00E8708A"/>
    <w:rsid w:val="00E876E8"/>
    <w:rsid w:val="00E90180"/>
    <w:rsid w:val="00E90249"/>
    <w:rsid w:val="00E904ED"/>
    <w:rsid w:val="00E90539"/>
    <w:rsid w:val="00E906C0"/>
    <w:rsid w:val="00E90810"/>
    <w:rsid w:val="00E90A22"/>
    <w:rsid w:val="00E90A94"/>
    <w:rsid w:val="00E90C9D"/>
    <w:rsid w:val="00E90F02"/>
    <w:rsid w:val="00E90F53"/>
    <w:rsid w:val="00E917E8"/>
    <w:rsid w:val="00E91DA5"/>
    <w:rsid w:val="00E92CDF"/>
    <w:rsid w:val="00E9377D"/>
    <w:rsid w:val="00E93E3A"/>
    <w:rsid w:val="00E9425B"/>
    <w:rsid w:val="00E94C40"/>
    <w:rsid w:val="00E94E6E"/>
    <w:rsid w:val="00E94EEA"/>
    <w:rsid w:val="00E956FB"/>
    <w:rsid w:val="00E95B24"/>
    <w:rsid w:val="00E95C70"/>
    <w:rsid w:val="00E95F28"/>
    <w:rsid w:val="00E9606E"/>
    <w:rsid w:val="00E96266"/>
    <w:rsid w:val="00E96319"/>
    <w:rsid w:val="00E96CB7"/>
    <w:rsid w:val="00E97E3C"/>
    <w:rsid w:val="00EA0657"/>
    <w:rsid w:val="00EA0C25"/>
    <w:rsid w:val="00EA1D1E"/>
    <w:rsid w:val="00EA214B"/>
    <w:rsid w:val="00EA2241"/>
    <w:rsid w:val="00EA2318"/>
    <w:rsid w:val="00EA2ABD"/>
    <w:rsid w:val="00EA2B7F"/>
    <w:rsid w:val="00EA2FEA"/>
    <w:rsid w:val="00EA34E9"/>
    <w:rsid w:val="00EA3AE1"/>
    <w:rsid w:val="00EA3D42"/>
    <w:rsid w:val="00EA4093"/>
    <w:rsid w:val="00EA4283"/>
    <w:rsid w:val="00EA4A00"/>
    <w:rsid w:val="00EA4B52"/>
    <w:rsid w:val="00EA557A"/>
    <w:rsid w:val="00EA6636"/>
    <w:rsid w:val="00EA668F"/>
    <w:rsid w:val="00EA7118"/>
    <w:rsid w:val="00EA74CF"/>
    <w:rsid w:val="00EA773C"/>
    <w:rsid w:val="00EA7DB5"/>
    <w:rsid w:val="00EB0193"/>
    <w:rsid w:val="00EB0B4E"/>
    <w:rsid w:val="00EB1097"/>
    <w:rsid w:val="00EB1994"/>
    <w:rsid w:val="00EB2324"/>
    <w:rsid w:val="00EB2461"/>
    <w:rsid w:val="00EB2BA9"/>
    <w:rsid w:val="00EB32BD"/>
    <w:rsid w:val="00EB3602"/>
    <w:rsid w:val="00EB395B"/>
    <w:rsid w:val="00EB47D0"/>
    <w:rsid w:val="00EB4B7C"/>
    <w:rsid w:val="00EB57C4"/>
    <w:rsid w:val="00EB63D1"/>
    <w:rsid w:val="00EB6A3F"/>
    <w:rsid w:val="00EB7401"/>
    <w:rsid w:val="00EC014D"/>
    <w:rsid w:val="00EC0417"/>
    <w:rsid w:val="00EC0814"/>
    <w:rsid w:val="00EC0A96"/>
    <w:rsid w:val="00EC0B95"/>
    <w:rsid w:val="00EC14FD"/>
    <w:rsid w:val="00EC1C34"/>
    <w:rsid w:val="00EC2118"/>
    <w:rsid w:val="00EC21AE"/>
    <w:rsid w:val="00EC24C1"/>
    <w:rsid w:val="00EC2671"/>
    <w:rsid w:val="00EC28A4"/>
    <w:rsid w:val="00EC2A5C"/>
    <w:rsid w:val="00EC2B78"/>
    <w:rsid w:val="00EC340E"/>
    <w:rsid w:val="00EC35E5"/>
    <w:rsid w:val="00EC370F"/>
    <w:rsid w:val="00EC3F33"/>
    <w:rsid w:val="00EC419B"/>
    <w:rsid w:val="00EC4809"/>
    <w:rsid w:val="00EC4BBF"/>
    <w:rsid w:val="00EC4BC6"/>
    <w:rsid w:val="00EC4D03"/>
    <w:rsid w:val="00EC511C"/>
    <w:rsid w:val="00EC52AF"/>
    <w:rsid w:val="00EC537B"/>
    <w:rsid w:val="00EC54E7"/>
    <w:rsid w:val="00EC557C"/>
    <w:rsid w:val="00EC559F"/>
    <w:rsid w:val="00EC59EE"/>
    <w:rsid w:val="00EC5B5E"/>
    <w:rsid w:val="00EC61CE"/>
    <w:rsid w:val="00EC627F"/>
    <w:rsid w:val="00EC64C9"/>
    <w:rsid w:val="00EC65F9"/>
    <w:rsid w:val="00EC6698"/>
    <w:rsid w:val="00EC6868"/>
    <w:rsid w:val="00EC68C6"/>
    <w:rsid w:val="00EC71E6"/>
    <w:rsid w:val="00EC7A71"/>
    <w:rsid w:val="00ED0029"/>
    <w:rsid w:val="00ED00C3"/>
    <w:rsid w:val="00ED018A"/>
    <w:rsid w:val="00ED01BB"/>
    <w:rsid w:val="00ED052D"/>
    <w:rsid w:val="00ED0F12"/>
    <w:rsid w:val="00ED16B2"/>
    <w:rsid w:val="00ED1942"/>
    <w:rsid w:val="00ED1A76"/>
    <w:rsid w:val="00ED1AC8"/>
    <w:rsid w:val="00ED2B82"/>
    <w:rsid w:val="00ED30DB"/>
    <w:rsid w:val="00ED3451"/>
    <w:rsid w:val="00ED36F1"/>
    <w:rsid w:val="00ED3E35"/>
    <w:rsid w:val="00ED4989"/>
    <w:rsid w:val="00ED53A5"/>
    <w:rsid w:val="00ED5472"/>
    <w:rsid w:val="00ED5EA4"/>
    <w:rsid w:val="00ED6090"/>
    <w:rsid w:val="00ED69D9"/>
    <w:rsid w:val="00ED69E3"/>
    <w:rsid w:val="00ED6F17"/>
    <w:rsid w:val="00ED7221"/>
    <w:rsid w:val="00EE0326"/>
    <w:rsid w:val="00EE09E4"/>
    <w:rsid w:val="00EE125F"/>
    <w:rsid w:val="00EE203D"/>
    <w:rsid w:val="00EE29FC"/>
    <w:rsid w:val="00EE2D02"/>
    <w:rsid w:val="00EE348F"/>
    <w:rsid w:val="00EE37E3"/>
    <w:rsid w:val="00EE3A22"/>
    <w:rsid w:val="00EE3A81"/>
    <w:rsid w:val="00EE4C1D"/>
    <w:rsid w:val="00EE4C68"/>
    <w:rsid w:val="00EE56E5"/>
    <w:rsid w:val="00EE5808"/>
    <w:rsid w:val="00EE6145"/>
    <w:rsid w:val="00EE74E9"/>
    <w:rsid w:val="00EE780E"/>
    <w:rsid w:val="00EE789F"/>
    <w:rsid w:val="00EE7CE2"/>
    <w:rsid w:val="00EF083E"/>
    <w:rsid w:val="00EF0CA6"/>
    <w:rsid w:val="00EF1664"/>
    <w:rsid w:val="00EF1749"/>
    <w:rsid w:val="00EF1C43"/>
    <w:rsid w:val="00EF2465"/>
    <w:rsid w:val="00EF2A2A"/>
    <w:rsid w:val="00EF3CF5"/>
    <w:rsid w:val="00EF4143"/>
    <w:rsid w:val="00EF4191"/>
    <w:rsid w:val="00EF4A3A"/>
    <w:rsid w:val="00EF5585"/>
    <w:rsid w:val="00EF56AB"/>
    <w:rsid w:val="00EF5E7B"/>
    <w:rsid w:val="00EF5F1C"/>
    <w:rsid w:val="00EF608C"/>
    <w:rsid w:val="00EF609C"/>
    <w:rsid w:val="00EF6393"/>
    <w:rsid w:val="00EF6705"/>
    <w:rsid w:val="00EF7224"/>
    <w:rsid w:val="00F00851"/>
    <w:rsid w:val="00F00D73"/>
    <w:rsid w:val="00F00E86"/>
    <w:rsid w:val="00F01207"/>
    <w:rsid w:val="00F014A5"/>
    <w:rsid w:val="00F01CC8"/>
    <w:rsid w:val="00F02078"/>
    <w:rsid w:val="00F02248"/>
    <w:rsid w:val="00F02B6D"/>
    <w:rsid w:val="00F03035"/>
    <w:rsid w:val="00F038DC"/>
    <w:rsid w:val="00F03E03"/>
    <w:rsid w:val="00F04268"/>
    <w:rsid w:val="00F0450A"/>
    <w:rsid w:val="00F048C6"/>
    <w:rsid w:val="00F04A2B"/>
    <w:rsid w:val="00F04B55"/>
    <w:rsid w:val="00F05695"/>
    <w:rsid w:val="00F05780"/>
    <w:rsid w:val="00F05A4A"/>
    <w:rsid w:val="00F05C23"/>
    <w:rsid w:val="00F05EAB"/>
    <w:rsid w:val="00F06551"/>
    <w:rsid w:val="00F07308"/>
    <w:rsid w:val="00F073E7"/>
    <w:rsid w:val="00F075BD"/>
    <w:rsid w:val="00F07D7D"/>
    <w:rsid w:val="00F10092"/>
    <w:rsid w:val="00F10560"/>
    <w:rsid w:val="00F105A0"/>
    <w:rsid w:val="00F10BA7"/>
    <w:rsid w:val="00F11599"/>
    <w:rsid w:val="00F1173F"/>
    <w:rsid w:val="00F117AF"/>
    <w:rsid w:val="00F117FD"/>
    <w:rsid w:val="00F121A0"/>
    <w:rsid w:val="00F1241D"/>
    <w:rsid w:val="00F12A21"/>
    <w:rsid w:val="00F13846"/>
    <w:rsid w:val="00F13C56"/>
    <w:rsid w:val="00F13E38"/>
    <w:rsid w:val="00F13F9B"/>
    <w:rsid w:val="00F14BF0"/>
    <w:rsid w:val="00F14D38"/>
    <w:rsid w:val="00F158C8"/>
    <w:rsid w:val="00F15EA7"/>
    <w:rsid w:val="00F16138"/>
    <w:rsid w:val="00F163CF"/>
    <w:rsid w:val="00F16B7C"/>
    <w:rsid w:val="00F1719B"/>
    <w:rsid w:val="00F17F7F"/>
    <w:rsid w:val="00F2047A"/>
    <w:rsid w:val="00F21918"/>
    <w:rsid w:val="00F21B52"/>
    <w:rsid w:val="00F21E1A"/>
    <w:rsid w:val="00F222CD"/>
    <w:rsid w:val="00F226B5"/>
    <w:rsid w:val="00F22DA6"/>
    <w:rsid w:val="00F2374B"/>
    <w:rsid w:val="00F237B5"/>
    <w:rsid w:val="00F23C85"/>
    <w:rsid w:val="00F23FDD"/>
    <w:rsid w:val="00F24531"/>
    <w:rsid w:val="00F24CB2"/>
    <w:rsid w:val="00F24DE6"/>
    <w:rsid w:val="00F24FE5"/>
    <w:rsid w:val="00F25FE8"/>
    <w:rsid w:val="00F26C64"/>
    <w:rsid w:val="00F27B26"/>
    <w:rsid w:val="00F308B1"/>
    <w:rsid w:val="00F3101C"/>
    <w:rsid w:val="00F31B35"/>
    <w:rsid w:val="00F31EDA"/>
    <w:rsid w:val="00F3399B"/>
    <w:rsid w:val="00F339E2"/>
    <w:rsid w:val="00F33A28"/>
    <w:rsid w:val="00F34126"/>
    <w:rsid w:val="00F349A7"/>
    <w:rsid w:val="00F34B1A"/>
    <w:rsid w:val="00F35223"/>
    <w:rsid w:val="00F353D4"/>
    <w:rsid w:val="00F3546F"/>
    <w:rsid w:val="00F35B39"/>
    <w:rsid w:val="00F35E47"/>
    <w:rsid w:val="00F364DA"/>
    <w:rsid w:val="00F36871"/>
    <w:rsid w:val="00F36B9D"/>
    <w:rsid w:val="00F36ED5"/>
    <w:rsid w:val="00F3728D"/>
    <w:rsid w:val="00F37353"/>
    <w:rsid w:val="00F37576"/>
    <w:rsid w:val="00F37ABE"/>
    <w:rsid w:val="00F37AC4"/>
    <w:rsid w:val="00F37E1A"/>
    <w:rsid w:val="00F405F9"/>
    <w:rsid w:val="00F41905"/>
    <w:rsid w:val="00F41B94"/>
    <w:rsid w:val="00F41CBE"/>
    <w:rsid w:val="00F421EA"/>
    <w:rsid w:val="00F425BB"/>
    <w:rsid w:val="00F42E31"/>
    <w:rsid w:val="00F4304B"/>
    <w:rsid w:val="00F4311C"/>
    <w:rsid w:val="00F43510"/>
    <w:rsid w:val="00F4365D"/>
    <w:rsid w:val="00F4397D"/>
    <w:rsid w:val="00F43BCD"/>
    <w:rsid w:val="00F446AD"/>
    <w:rsid w:val="00F4478F"/>
    <w:rsid w:val="00F448DA"/>
    <w:rsid w:val="00F44902"/>
    <w:rsid w:val="00F44AD6"/>
    <w:rsid w:val="00F44E9E"/>
    <w:rsid w:val="00F44EAA"/>
    <w:rsid w:val="00F450AA"/>
    <w:rsid w:val="00F4599D"/>
    <w:rsid w:val="00F463EC"/>
    <w:rsid w:val="00F46595"/>
    <w:rsid w:val="00F4663A"/>
    <w:rsid w:val="00F46FBE"/>
    <w:rsid w:val="00F47070"/>
    <w:rsid w:val="00F47652"/>
    <w:rsid w:val="00F50100"/>
    <w:rsid w:val="00F506D4"/>
    <w:rsid w:val="00F50DB2"/>
    <w:rsid w:val="00F51132"/>
    <w:rsid w:val="00F5155C"/>
    <w:rsid w:val="00F5196C"/>
    <w:rsid w:val="00F52077"/>
    <w:rsid w:val="00F524A5"/>
    <w:rsid w:val="00F52746"/>
    <w:rsid w:val="00F52B98"/>
    <w:rsid w:val="00F52E7C"/>
    <w:rsid w:val="00F52EFB"/>
    <w:rsid w:val="00F53873"/>
    <w:rsid w:val="00F53EA0"/>
    <w:rsid w:val="00F54379"/>
    <w:rsid w:val="00F543BD"/>
    <w:rsid w:val="00F546A6"/>
    <w:rsid w:val="00F549E5"/>
    <w:rsid w:val="00F549F5"/>
    <w:rsid w:val="00F54A4F"/>
    <w:rsid w:val="00F553A6"/>
    <w:rsid w:val="00F55881"/>
    <w:rsid w:val="00F558CE"/>
    <w:rsid w:val="00F565C3"/>
    <w:rsid w:val="00F56C1E"/>
    <w:rsid w:val="00F56DE6"/>
    <w:rsid w:val="00F5751E"/>
    <w:rsid w:val="00F5791E"/>
    <w:rsid w:val="00F6068B"/>
    <w:rsid w:val="00F60A08"/>
    <w:rsid w:val="00F60C59"/>
    <w:rsid w:val="00F60CE4"/>
    <w:rsid w:val="00F6128D"/>
    <w:rsid w:val="00F613A4"/>
    <w:rsid w:val="00F61D81"/>
    <w:rsid w:val="00F62BF6"/>
    <w:rsid w:val="00F62FCA"/>
    <w:rsid w:val="00F637E9"/>
    <w:rsid w:val="00F63AB0"/>
    <w:rsid w:val="00F6443D"/>
    <w:rsid w:val="00F65359"/>
    <w:rsid w:val="00F65694"/>
    <w:rsid w:val="00F658B8"/>
    <w:rsid w:val="00F65D41"/>
    <w:rsid w:val="00F65FA7"/>
    <w:rsid w:val="00F664E1"/>
    <w:rsid w:val="00F67631"/>
    <w:rsid w:val="00F67836"/>
    <w:rsid w:val="00F67A50"/>
    <w:rsid w:val="00F67AAD"/>
    <w:rsid w:val="00F67B1F"/>
    <w:rsid w:val="00F67ECA"/>
    <w:rsid w:val="00F70789"/>
    <w:rsid w:val="00F717FB"/>
    <w:rsid w:val="00F71837"/>
    <w:rsid w:val="00F720FF"/>
    <w:rsid w:val="00F7261D"/>
    <w:rsid w:val="00F72960"/>
    <w:rsid w:val="00F729C4"/>
    <w:rsid w:val="00F72CAB"/>
    <w:rsid w:val="00F72EFD"/>
    <w:rsid w:val="00F72FE7"/>
    <w:rsid w:val="00F73584"/>
    <w:rsid w:val="00F73844"/>
    <w:rsid w:val="00F73853"/>
    <w:rsid w:val="00F7387A"/>
    <w:rsid w:val="00F73FFB"/>
    <w:rsid w:val="00F74D6A"/>
    <w:rsid w:val="00F75BBE"/>
    <w:rsid w:val="00F7610D"/>
    <w:rsid w:val="00F766E4"/>
    <w:rsid w:val="00F76857"/>
    <w:rsid w:val="00F7686E"/>
    <w:rsid w:val="00F778F6"/>
    <w:rsid w:val="00F77A57"/>
    <w:rsid w:val="00F8048D"/>
    <w:rsid w:val="00F80811"/>
    <w:rsid w:val="00F8135E"/>
    <w:rsid w:val="00F81FC6"/>
    <w:rsid w:val="00F8208B"/>
    <w:rsid w:val="00F823B4"/>
    <w:rsid w:val="00F8285D"/>
    <w:rsid w:val="00F828A2"/>
    <w:rsid w:val="00F82D3E"/>
    <w:rsid w:val="00F830C8"/>
    <w:rsid w:val="00F83B3D"/>
    <w:rsid w:val="00F84511"/>
    <w:rsid w:val="00F84BA1"/>
    <w:rsid w:val="00F85313"/>
    <w:rsid w:val="00F85747"/>
    <w:rsid w:val="00F85890"/>
    <w:rsid w:val="00F85A7E"/>
    <w:rsid w:val="00F85AA1"/>
    <w:rsid w:val="00F8684D"/>
    <w:rsid w:val="00F86ADA"/>
    <w:rsid w:val="00F86C89"/>
    <w:rsid w:val="00F86FDC"/>
    <w:rsid w:val="00F8771A"/>
    <w:rsid w:val="00F90971"/>
    <w:rsid w:val="00F92695"/>
    <w:rsid w:val="00F93037"/>
    <w:rsid w:val="00F931AA"/>
    <w:rsid w:val="00F9345A"/>
    <w:rsid w:val="00F93A56"/>
    <w:rsid w:val="00F941F5"/>
    <w:rsid w:val="00F9443C"/>
    <w:rsid w:val="00F9461F"/>
    <w:rsid w:val="00F95655"/>
    <w:rsid w:val="00F95703"/>
    <w:rsid w:val="00F959EE"/>
    <w:rsid w:val="00F95AA2"/>
    <w:rsid w:val="00F95BB0"/>
    <w:rsid w:val="00F96CF8"/>
    <w:rsid w:val="00F9750A"/>
    <w:rsid w:val="00FA0893"/>
    <w:rsid w:val="00FA0D2C"/>
    <w:rsid w:val="00FA13F3"/>
    <w:rsid w:val="00FA147D"/>
    <w:rsid w:val="00FA1600"/>
    <w:rsid w:val="00FA1908"/>
    <w:rsid w:val="00FA23AE"/>
    <w:rsid w:val="00FA252C"/>
    <w:rsid w:val="00FA2961"/>
    <w:rsid w:val="00FA2BDB"/>
    <w:rsid w:val="00FA2C0E"/>
    <w:rsid w:val="00FA2E75"/>
    <w:rsid w:val="00FA3325"/>
    <w:rsid w:val="00FA3563"/>
    <w:rsid w:val="00FA3733"/>
    <w:rsid w:val="00FA3F04"/>
    <w:rsid w:val="00FA4432"/>
    <w:rsid w:val="00FA4BA1"/>
    <w:rsid w:val="00FA4FDC"/>
    <w:rsid w:val="00FA543A"/>
    <w:rsid w:val="00FA5777"/>
    <w:rsid w:val="00FA68B1"/>
    <w:rsid w:val="00FA7747"/>
    <w:rsid w:val="00FA7DDC"/>
    <w:rsid w:val="00FA7F42"/>
    <w:rsid w:val="00FB001D"/>
    <w:rsid w:val="00FB01AF"/>
    <w:rsid w:val="00FB02F1"/>
    <w:rsid w:val="00FB03FA"/>
    <w:rsid w:val="00FB15DC"/>
    <w:rsid w:val="00FB185F"/>
    <w:rsid w:val="00FB1B19"/>
    <w:rsid w:val="00FB1F1B"/>
    <w:rsid w:val="00FB22FE"/>
    <w:rsid w:val="00FB2CB2"/>
    <w:rsid w:val="00FB32FA"/>
    <w:rsid w:val="00FB359F"/>
    <w:rsid w:val="00FB4179"/>
    <w:rsid w:val="00FB4E2C"/>
    <w:rsid w:val="00FB5501"/>
    <w:rsid w:val="00FB58E4"/>
    <w:rsid w:val="00FB5CC5"/>
    <w:rsid w:val="00FB6085"/>
    <w:rsid w:val="00FB60A3"/>
    <w:rsid w:val="00FB6C3C"/>
    <w:rsid w:val="00FB6C9C"/>
    <w:rsid w:val="00FB6DED"/>
    <w:rsid w:val="00FB6E4D"/>
    <w:rsid w:val="00FB7796"/>
    <w:rsid w:val="00FB77E0"/>
    <w:rsid w:val="00FC0285"/>
    <w:rsid w:val="00FC0374"/>
    <w:rsid w:val="00FC0DD4"/>
    <w:rsid w:val="00FC110D"/>
    <w:rsid w:val="00FC14DD"/>
    <w:rsid w:val="00FC19EC"/>
    <w:rsid w:val="00FC1B21"/>
    <w:rsid w:val="00FC1B35"/>
    <w:rsid w:val="00FC2D33"/>
    <w:rsid w:val="00FC2E4F"/>
    <w:rsid w:val="00FC34BB"/>
    <w:rsid w:val="00FC36F4"/>
    <w:rsid w:val="00FC38A8"/>
    <w:rsid w:val="00FC42AE"/>
    <w:rsid w:val="00FC4733"/>
    <w:rsid w:val="00FC5EA4"/>
    <w:rsid w:val="00FC5F3A"/>
    <w:rsid w:val="00FC642C"/>
    <w:rsid w:val="00FC70F8"/>
    <w:rsid w:val="00FC7BDD"/>
    <w:rsid w:val="00FD0801"/>
    <w:rsid w:val="00FD0D80"/>
    <w:rsid w:val="00FD0DF9"/>
    <w:rsid w:val="00FD10B5"/>
    <w:rsid w:val="00FD10F4"/>
    <w:rsid w:val="00FD13E7"/>
    <w:rsid w:val="00FD1833"/>
    <w:rsid w:val="00FD1C85"/>
    <w:rsid w:val="00FD1D5B"/>
    <w:rsid w:val="00FD1ED0"/>
    <w:rsid w:val="00FD1F92"/>
    <w:rsid w:val="00FD2731"/>
    <w:rsid w:val="00FD2C53"/>
    <w:rsid w:val="00FD2CDA"/>
    <w:rsid w:val="00FD2D68"/>
    <w:rsid w:val="00FD2E1D"/>
    <w:rsid w:val="00FD3619"/>
    <w:rsid w:val="00FD38E4"/>
    <w:rsid w:val="00FD3E94"/>
    <w:rsid w:val="00FD450F"/>
    <w:rsid w:val="00FD4BC9"/>
    <w:rsid w:val="00FD509C"/>
    <w:rsid w:val="00FD5631"/>
    <w:rsid w:val="00FD5F1C"/>
    <w:rsid w:val="00FD625D"/>
    <w:rsid w:val="00FD63E6"/>
    <w:rsid w:val="00FD6829"/>
    <w:rsid w:val="00FD68E5"/>
    <w:rsid w:val="00FD6CF4"/>
    <w:rsid w:val="00FD6D23"/>
    <w:rsid w:val="00FD6DBC"/>
    <w:rsid w:val="00FD6E92"/>
    <w:rsid w:val="00FD70EA"/>
    <w:rsid w:val="00FD7FAE"/>
    <w:rsid w:val="00FE03D4"/>
    <w:rsid w:val="00FE10D1"/>
    <w:rsid w:val="00FE1648"/>
    <w:rsid w:val="00FE1D9F"/>
    <w:rsid w:val="00FE28CA"/>
    <w:rsid w:val="00FE2EAB"/>
    <w:rsid w:val="00FE31F0"/>
    <w:rsid w:val="00FE3301"/>
    <w:rsid w:val="00FE381E"/>
    <w:rsid w:val="00FE3E4B"/>
    <w:rsid w:val="00FE4CCF"/>
    <w:rsid w:val="00FE569F"/>
    <w:rsid w:val="00FE5DCF"/>
    <w:rsid w:val="00FE601D"/>
    <w:rsid w:val="00FE6303"/>
    <w:rsid w:val="00FE630A"/>
    <w:rsid w:val="00FE6353"/>
    <w:rsid w:val="00FE698C"/>
    <w:rsid w:val="00FE69D3"/>
    <w:rsid w:val="00FE700F"/>
    <w:rsid w:val="00FE7D0D"/>
    <w:rsid w:val="00FF05E2"/>
    <w:rsid w:val="00FF0BD6"/>
    <w:rsid w:val="00FF177E"/>
    <w:rsid w:val="00FF1C51"/>
    <w:rsid w:val="00FF1DF3"/>
    <w:rsid w:val="00FF1E73"/>
    <w:rsid w:val="00FF22B0"/>
    <w:rsid w:val="00FF286C"/>
    <w:rsid w:val="00FF3D23"/>
    <w:rsid w:val="00FF4779"/>
    <w:rsid w:val="00FF54E0"/>
    <w:rsid w:val="00FF54E9"/>
    <w:rsid w:val="00FF5A42"/>
    <w:rsid w:val="00FF5FB6"/>
    <w:rsid w:val="00FF624B"/>
    <w:rsid w:val="00FF630E"/>
    <w:rsid w:val="00FF661C"/>
    <w:rsid w:val="00FF684C"/>
    <w:rsid w:val="00FF6C65"/>
    <w:rsid w:val="00FF71A0"/>
    <w:rsid w:val="00FF72FD"/>
    <w:rsid w:val="00FF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45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22E07"/>
    <w:pPr>
      <w:keepNext/>
      <w:jc w:val="both"/>
      <w:outlineLvl w:val="0"/>
    </w:pPr>
    <w:rPr>
      <w:b/>
      <w:i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660C2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22E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22E07"/>
    <w:pPr>
      <w:keepNext/>
      <w:jc w:val="center"/>
      <w:outlineLvl w:val="3"/>
    </w:pPr>
    <w:rPr>
      <w:b/>
      <w:sz w:val="32"/>
      <w:szCs w:val="20"/>
    </w:rPr>
  </w:style>
  <w:style w:type="paragraph" w:styleId="Nagwek5">
    <w:name w:val="heading 5"/>
    <w:basedOn w:val="Normalny"/>
    <w:next w:val="Normalny"/>
    <w:link w:val="Nagwek5Znak"/>
    <w:qFormat/>
    <w:rsid w:val="00A22E07"/>
    <w:pPr>
      <w:keepNext/>
      <w:spacing w:line="360" w:lineRule="auto"/>
      <w:jc w:val="both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A22E07"/>
    <w:pPr>
      <w:keepNext/>
      <w:spacing w:line="360" w:lineRule="auto"/>
      <w:jc w:val="both"/>
      <w:outlineLvl w:val="5"/>
    </w:pPr>
    <w:rPr>
      <w:b/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A22E07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A22E07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qFormat/>
    <w:rsid w:val="00A22E0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22E07"/>
    <w:rPr>
      <w:b/>
      <w:i/>
      <w:sz w:val="32"/>
      <w:lang w:val="pl-PL" w:eastAsia="pl-PL" w:bidi="ar-SA"/>
    </w:rPr>
  </w:style>
  <w:style w:type="character" w:customStyle="1" w:styleId="Nagwek3Znak">
    <w:name w:val="Nagłówek 3 Znak"/>
    <w:link w:val="Nagwek3"/>
    <w:rsid w:val="00A22E07"/>
    <w:rPr>
      <w:rFonts w:ascii="Cambria" w:hAnsi="Cambria"/>
      <w:b/>
      <w:bCs/>
      <w:sz w:val="26"/>
      <w:szCs w:val="26"/>
      <w:lang w:val="pl-PL" w:eastAsia="pl-PL" w:bidi="ar-SA"/>
    </w:rPr>
  </w:style>
  <w:style w:type="character" w:customStyle="1" w:styleId="Nagwek4Znak">
    <w:name w:val="Nagłówek 4 Znak"/>
    <w:link w:val="Nagwek4"/>
    <w:rsid w:val="00A22E07"/>
    <w:rPr>
      <w:b/>
      <w:sz w:val="32"/>
      <w:lang w:val="pl-PL" w:eastAsia="pl-PL" w:bidi="ar-SA"/>
    </w:rPr>
  </w:style>
  <w:style w:type="character" w:customStyle="1" w:styleId="Nagwek5Znak">
    <w:name w:val="Nagłówek 5 Znak"/>
    <w:link w:val="Nagwek5"/>
    <w:rsid w:val="00A22E07"/>
    <w:rPr>
      <w:b/>
      <w:sz w:val="24"/>
      <w:lang w:val="pl-PL" w:eastAsia="pl-PL" w:bidi="ar-SA"/>
    </w:rPr>
  </w:style>
  <w:style w:type="character" w:customStyle="1" w:styleId="Nagwek6Znak">
    <w:name w:val="Nagłówek 6 Znak"/>
    <w:link w:val="Nagwek6"/>
    <w:rsid w:val="00A22E07"/>
    <w:rPr>
      <w:b/>
      <w:sz w:val="28"/>
      <w:lang w:val="pl-PL" w:eastAsia="pl-PL" w:bidi="ar-SA"/>
    </w:rPr>
  </w:style>
  <w:style w:type="character" w:customStyle="1" w:styleId="Nagwek7Znak">
    <w:name w:val="Nagłówek 7 Znak"/>
    <w:link w:val="Nagwek7"/>
    <w:semiHidden/>
    <w:rsid w:val="00A22E07"/>
    <w:rPr>
      <w:rFonts w:ascii="Calibri" w:hAnsi="Calibri"/>
      <w:sz w:val="24"/>
      <w:szCs w:val="24"/>
      <w:lang w:val="pl-PL" w:eastAsia="pl-PL" w:bidi="ar-SA"/>
    </w:rPr>
  </w:style>
  <w:style w:type="character" w:customStyle="1" w:styleId="Nagwek8Znak">
    <w:name w:val="Nagłówek 8 Znak"/>
    <w:link w:val="Nagwek8"/>
    <w:semiHidden/>
    <w:rsid w:val="00A22E07"/>
    <w:rPr>
      <w:rFonts w:ascii="Calibri" w:hAnsi="Calibri"/>
      <w:i/>
      <w:i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semiHidden/>
    <w:rsid w:val="00A22E07"/>
    <w:rPr>
      <w:rFonts w:ascii="Cambria" w:hAnsi="Cambria"/>
      <w:sz w:val="22"/>
      <w:szCs w:val="22"/>
      <w:lang w:val="pl-PL" w:eastAsia="pl-PL" w:bidi="ar-SA"/>
    </w:rPr>
  </w:style>
  <w:style w:type="paragraph" w:styleId="Tekstpodstawowy">
    <w:name w:val="Body Text"/>
    <w:aliases w:val=" Znak Znak"/>
    <w:basedOn w:val="Normalny"/>
    <w:link w:val="TekstpodstawowyZnak"/>
    <w:rsid w:val="00A22E07"/>
    <w:pPr>
      <w:jc w:val="center"/>
    </w:pPr>
    <w:rPr>
      <w:b/>
      <w:bCs/>
      <w:sz w:val="32"/>
    </w:rPr>
  </w:style>
  <w:style w:type="paragraph" w:styleId="Tekstprzypisudolnego">
    <w:name w:val="footnote text"/>
    <w:basedOn w:val="Normalny"/>
    <w:link w:val="TekstprzypisudolnegoZnak"/>
    <w:rsid w:val="00A22E07"/>
    <w:rPr>
      <w:sz w:val="20"/>
      <w:szCs w:val="20"/>
    </w:rPr>
  </w:style>
  <w:style w:type="character" w:styleId="Numerstrony">
    <w:name w:val="page number"/>
    <w:basedOn w:val="Domylnaczcionkaakapitu"/>
    <w:rsid w:val="00A22E07"/>
  </w:style>
  <w:style w:type="paragraph" w:styleId="Stopka">
    <w:name w:val="footer"/>
    <w:basedOn w:val="Normalny"/>
    <w:link w:val="StopkaZnak"/>
    <w:uiPriority w:val="99"/>
    <w:rsid w:val="00A22E0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22E07"/>
    <w:rPr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unhideWhenUsed/>
    <w:rsid w:val="00A22E0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A22E07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A22E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22E07"/>
    <w:rPr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unhideWhenUsed/>
    <w:rsid w:val="00A22E0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A22E07"/>
    <w:rPr>
      <w:sz w:val="16"/>
      <w:szCs w:val="16"/>
      <w:lang w:val="pl-PL" w:eastAsia="pl-PL" w:bidi="ar-SA"/>
    </w:rPr>
  </w:style>
  <w:style w:type="paragraph" w:styleId="Tytu">
    <w:name w:val="Title"/>
    <w:basedOn w:val="Normalny"/>
    <w:link w:val="TytuZnak"/>
    <w:qFormat/>
    <w:rsid w:val="00A22E07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A22E07"/>
    <w:rPr>
      <w:b/>
      <w:sz w:val="28"/>
      <w:lang w:val="pl-PL" w:eastAsia="pl-PL" w:bidi="ar-SA"/>
    </w:rPr>
  </w:style>
  <w:style w:type="table" w:styleId="Tabela-Siatka">
    <w:name w:val="Table Grid"/>
    <w:basedOn w:val="Standardowy"/>
    <w:rsid w:val="00A22E0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rsid w:val="00C91DB8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105C"/>
  </w:style>
  <w:style w:type="character" w:customStyle="1" w:styleId="Nagwek2Znak">
    <w:name w:val="Nagłówek 2 Znak"/>
    <w:link w:val="Nagwek2"/>
    <w:rsid w:val="00660C2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tekstost">
    <w:name w:val="tekst ost"/>
    <w:basedOn w:val="Normalny"/>
    <w:rsid w:val="00660C2D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EF5E7B"/>
    <w:pPr>
      <w:jc w:val="both"/>
    </w:pPr>
  </w:style>
  <w:style w:type="paragraph" w:customStyle="1" w:styleId="StylIwony">
    <w:name w:val="Styl Iwony"/>
    <w:basedOn w:val="Normalny"/>
    <w:rsid w:val="00EF5E7B"/>
    <w:pPr>
      <w:spacing w:before="120" w:after="120"/>
      <w:jc w:val="both"/>
    </w:pPr>
    <w:rPr>
      <w:rFonts w:ascii="Bookman Old Style" w:hAnsi="Bookman Old Style"/>
      <w:szCs w:val="20"/>
    </w:rPr>
  </w:style>
  <w:style w:type="paragraph" w:styleId="Tekstdymka">
    <w:name w:val="Balloon Text"/>
    <w:basedOn w:val="Normalny"/>
    <w:link w:val="TekstdymkaZnak"/>
    <w:rsid w:val="004C49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C497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6019"/>
    <w:pPr>
      <w:ind w:left="708"/>
    </w:pPr>
  </w:style>
  <w:style w:type="character" w:customStyle="1" w:styleId="TekstpodstawowyZnak">
    <w:name w:val="Tekst podstawowy Znak"/>
    <w:aliases w:val=" Znak Znak Znak"/>
    <w:link w:val="Tekstpodstawowy"/>
    <w:rsid w:val="00294C19"/>
    <w:rPr>
      <w:b/>
      <w:bCs/>
      <w:sz w:val="32"/>
      <w:szCs w:val="24"/>
    </w:rPr>
  </w:style>
  <w:style w:type="character" w:styleId="Odwoaniedokomentarza">
    <w:name w:val="annotation reference"/>
    <w:rsid w:val="00550C4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50C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0C47"/>
  </w:style>
  <w:style w:type="paragraph" w:styleId="Tematkomentarza">
    <w:name w:val="annotation subject"/>
    <w:basedOn w:val="Tekstkomentarza"/>
    <w:next w:val="Tekstkomentarza"/>
    <w:link w:val="TematkomentarzaZnak"/>
    <w:rsid w:val="00550C47"/>
    <w:rPr>
      <w:b/>
      <w:bCs/>
    </w:rPr>
  </w:style>
  <w:style w:type="character" w:customStyle="1" w:styleId="TematkomentarzaZnak">
    <w:name w:val="Temat komentarza Znak"/>
    <w:link w:val="Tematkomentarza"/>
    <w:rsid w:val="00550C47"/>
    <w:rPr>
      <w:b/>
      <w:bCs/>
    </w:rPr>
  </w:style>
  <w:style w:type="paragraph" w:customStyle="1" w:styleId="Default">
    <w:name w:val="Default"/>
    <w:rsid w:val="00AA37B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semiHidden/>
    <w:rsid w:val="001F14F1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2C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2CF3"/>
  </w:style>
  <w:style w:type="character" w:styleId="Odwoanieprzypisukocowego">
    <w:name w:val="endnote reference"/>
    <w:uiPriority w:val="99"/>
    <w:semiHidden/>
    <w:unhideWhenUsed/>
    <w:rsid w:val="00B32CF3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4C3201"/>
    <w:pPr>
      <w:shd w:val="clear" w:color="auto" w:fill="FFFFFF"/>
      <w:tabs>
        <w:tab w:val="num" w:pos="1080"/>
      </w:tabs>
      <w:spacing w:before="230"/>
      <w:ind w:left="284"/>
      <w:jc w:val="both"/>
    </w:pPr>
    <w:rPr>
      <w:rFonts w:ascii="Verdana" w:hAnsi="Verdana"/>
      <w:bCs/>
      <w:i/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4C3201"/>
    <w:rPr>
      <w:rFonts w:ascii="Verdana" w:hAnsi="Verdana"/>
      <w:bCs/>
      <w:i/>
      <w:shd w:val="clear" w:color="auto" w:fill="FFFFFF"/>
    </w:rPr>
  </w:style>
  <w:style w:type="paragraph" w:styleId="Tekstblokowy">
    <w:name w:val="Block Text"/>
    <w:basedOn w:val="Normalny"/>
    <w:rsid w:val="004C3201"/>
    <w:pPr>
      <w:ind w:left="360" w:right="141" w:hanging="360"/>
      <w:jc w:val="both"/>
    </w:pPr>
    <w:rPr>
      <w:rFonts w:ascii="Verdana" w:hAnsi="Verdana"/>
      <w:i/>
      <w:sz w:val="20"/>
      <w:szCs w:val="20"/>
    </w:rPr>
  </w:style>
  <w:style w:type="paragraph" w:customStyle="1" w:styleId="1111111">
    <w:name w:val="1111111"/>
    <w:basedOn w:val="Normalny"/>
    <w:next w:val="Normalny"/>
    <w:rsid w:val="004C3201"/>
    <w:pPr>
      <w:autoSpaceDE w:val="0"/>
      <w:autoSpaceDN w:val="0"/>
      <w:adjustRightInd w:val="0"/>
      <w:spacing w:after="80"/>
    </w:pPr>
  </w:style>
  <w:style w:type="paragraph" w:customStyle="1" w:styleId="11111111ust">
    <w:name w:val="11111111 ust"/>
    <w:basedOn w:val="Normalny"/>
    <w:next w:val="Normalny"/>
    <w:rsid w:val="004C3201"/>
    <w:pPr>
      <w:autoSpaceDE w:val="0"/>
      <w:autoSpaceDN w:val="0"/>
      <w:adjustRightInd w:val="0"/>
      <w:spacing w:after="80"/>
    </w:pPr>
  </w:style>
  <w:style w:type="character" w:customStyle="1" w:styleId="WW8NumSt1z0">
    <w:name w:val="WW8NumSt1z0"/>
    <w:rsid w:val="004C3201"/>
    <w:rPr>
      <w:rFonts w:ascii="Symbol" w:hAnsi="Symbol"/>
    </w:rPr>
  </w:style>
  <w:style w:type="paragraph" w:styleId="Lista">
    <w:name w:val="List"/>
    <w:basedOn w:val="Tekstpodstawowy"/>
    <w:semiHidden/>
    <w:rsid w:val="004C3201"/>
    <w:pPr>
      <w:suppressAutoHyphens/>
      <w:spacing w:after="120"/>
      <w:jc w:val="left"/>
    </w:pPr>
    <w:rPr>
      <w:rFonts w:cs="Tahoma"/>
      <w:b w:val="0"/>
      <w:bCs w:val="0"/>
      <w:sz w:val="20"/>
      <w:szCs w:val="20"/>
    </w:rPr>
  </w:style>
  <w:style w:type="paragraph" w:styleId="Podpis">
    <w:name w:val="Signature"/>
    <w:basedOn w:val="Normalny"/>
    <w:link w:val="PodpisZnak"/>
    <w:rsid w:val="004C3201"/>
    <w:pPr>
      <w:suppressLineNumbers/>
      <w:suppressAutoHyphens/>
      <w:spacing w:before="120" w:after="120"/>
    </w:pPr>
    <w:rPr>
      <w:rFonts w:cs="Tahoma"/>
      <w:i/>
      <w:iCs/>
    </w:rPr>
  </w:style>
  <w:style w:type="character" w:customStyle="1" w:styleId="PodpisZnak">
    <w:name w:val="Podpis Znak"/>
    <w:link w:val="Podpis"/>
    <w:rsid w:val="004C3201"/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4C3201"/>
    <w:pPr>
      <w:suppressLineNumbers/>
      <w:suppressAutoHyphens/>
    </w:pPr>
    <w:rPr>
      <w:rFonts w:cs="Tahoma"/>
      <w:sz w:val="20"/>
      <w:szCs w:val="20"/>
    </w:rPr>
  </w:style>
  <w:style w:type="paragraph" w:customStyle="1" w:styleId="Zawartotabeli">
    <w:name w:val="Zawartość tabeli"/>
    <w:basedOn w:val="Normalny"/>
    <w:rsid w:val="004C3201"/>
    <w:pPr>
      <w:suppressLineNumbers/>
      <w:suppressAutoHyphens/>
    </w:pPr>
    <w:rPr>
      <w:rFonts w:cs="Century Schoolbook"/>
      <w:sz w:val="20"/>
      <w:szCs w:val="20"/>
    </w:rPr>
  </w:style>
  <w:style w:type="paragraph" w:customStyle="1" w:styleId="Nagwektabeli">
    <w:name w:val="Nagłówek tabeli"/>
    <w:basedOn w:val="Zawartotabeli"/>
    <w:rsid w:val="004C3201"/>
    <w:pPr>
      <w:jc w:val="center"/>
    </w:pPr>
    <w:rPr>
      <w:b/>
      <w:bCs/>
    </w:rPr>
  </w:style>
  <w:style w:type="character" w:styleId="UyteHipercze">
    <w:name w:val="FollowedHyperlink"/>
    <w:rsid w:val="00E363AE"/>
    <w:rPr>
      <w:color w:val="800080"/>
      <w:u w:val="single"/>
    </w:rPr>
  </w:style>
  <w:style w:type="paragraph" w:customStyle="1" w:styleId="xl24">
    <w:name w:val="xl24"/>
    <w:basedOn w:val="Normalny"/>
    <w:rsid w:val="00E36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Normalny"/>
    <w:rsid w:val="00E36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Tekstpodstawowy21">
    <w:name w:val="Tekst podstawowy 21"/>
    <w:basedOn w:val="Normalny"/>
    <w:rsid w:val="00DC6009"/>
    <w:pPr>
      <w:suppressAutoHyphens/>
      <w:spacing w:after="120" w:line="480" w:lineRule="auto"/>
    </w:pPr>
    <w:rPr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020E0"/>
    <w:pPr>
      <w:spacing w:after="120" w:line="480" w:lineRule="auto"/>
      <w:ind w:left="283"/>
    </w:pPr>
    <w:rPr>
      <w:rFonts w:ascii="Sylfaen" w:hAnsi="Sylfaen"/>
    </w:rPr>
  </w:style>
  <w:style w:type="character" w:customStyle="1" w:styleId="Tekstpodstawowywcity2Znak">
    <w:name w:val="Tekst podstawowy wcięty 2 Znak"/>
    <w:link w:val="Tekstpodstawowywcity2"/>
    <w:uiPriority w:val="99"/>
    <w:rsid w:val="00B020E0"/>
    <w:rPr>
      <w:rFonts w:ascii="Sylfaen" w:hAnsi="Sylfaen"/>
      <w:sz w:val="24"/>
      <w:szCs w:val="24"/>
    </w:rPr>
  </w:style>
  <w:style w:type="character" w:styleId="Odwoanieprzypisudolnego">
    <w:name w:val="footnote reference"/>
    <w:semiHidden/>
    <w:rsid w:val="002627C1"/>
    <w:rPr>
      <w:vertAlign w:val="superscript"/>
    </w:rPr>
  </w:style>
  <w:style w:type="paragraph" w:customStyle="1" w:styleId="Akapitzlist1">
    <w:name w:val="Akapit z listą1"/>
    <w:basedOn w:val="Normalny"/>
    <w:rsid w:val="00405224"/>
    <w:pPr>
      <w:suppressAutoHyphens/>
      <w:ind w:left="720"/>
    </w:pPr>
    <w:rPr>
      <w:lang w:eastAsia="ar-SA"/>
    </w:rPr>
  </w:style>
  <w:style w:type="character" w:customStyle="1" w:styleId="WW8Num13z0">
    <w:name w:val="WW8Num13z0"/>
    <w:rsid w:val="00E60897"/>
    <w:rPr>
      <w:rFonts w:ascii="Arial" w:hAnsi="Arial"/>
      <w:b w:val="0"/>
      <w:i w:val="0"/>
      <w:sz w:val="20"/>
      <w:u w:val="none"/>
    </w:rPr>
  </w:style>
  <w:style w:type="paragraph" w:styleId="Bezodstpw">
    <w:name w:val="No Spacing"/>
    <w:uiPriority w:val="1"/>
    <w:qFormat/>
    <w:rsid w:val="00FD3E94"/>
    <w:rPr>
      <w:sz w:val="24"/>
      <w:szCs w:val="24"/>
    </w:rPr>
  </w:style>
  <w:style w:type="paragraph" w:customStyle="1" w:styleId="Znak1">
    <w:name w:val="Znak1"/>
    <w:basedOn w:val="Normalny"/>
    <w:rsid w:val="0081047B"/>
  </w:style>
  <w:style w:type="character" w:styleId="Pogrubienie">
    <w:name w:val="Strong"/>
    <w:uiPriority w:val="22"/>
    <w:qFormat/>
    <w:rsid w:val="00892FE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FFABD-4571-41E1-96DB-84ACAC3AD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285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</vt:lpstr>
    </vt:vector>
  </TitlesOfParts>
  <Company/>
  <LinksUpToDate>false</LinksUpToDate>
  <CharactersWithSpaces>1998</CharactersWithSpaces>
  <SharedDoc>false</SharedDoc>
  <HLinks>
    <vt:vector size="30" baseType="variant">
      <vt:variant>
        <vt:i4>3342355</vt:i4>
      </vt:variant>
      <vt:variant>
        <vt:i4>12</vt:i4>
      </vt:variant>
      <vt:variant>
        <vt:i4>0</vt:i4>
      </vt:variant>
      <vt:variant>
        <vt:i4>5</vt:i4>
      </vt:variant>
      <vt:variant>
        <vt:lpwstr>mailto:ido@tarnobrzeski.pl</vt:lpwstr>
      </vt:variant>
      <vt:variant>
        <vt:lpwstr/>
      </vt:variant>
      <vt:variant>
        <vt:i4>983062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https://www.youtube.com/channel/UCC1MOVzP91btZMyTaIukPgg</vt:lpwstr>
      </vt:variant>
      <vt:variant>
        <vt:lpwstr/>
      </vt:variant>
      <vt:variant>
        <vt:i4>6357110</vt:i4>
      </vt:variant>
      <vt:variant>
        <vt:i4>6</vt:i4>
      </vt:variant>
      <vt:variant>
        <vt:i4>0</vt:i4>
      </vt:variant>
      <vt:variant>
        <vt:i4>5</vt:i4>
      </vt:variant>
      <vt:variant>
        <vt:lpwstr>http://www.nbp.pl/home.aspx?c=/ascx/archa.ascx</vt:lpwstr>
      </vt:variant>
      <vt:variant>
        <vt:lpwstr/>
      </vt:variant>
      <vt:variant>
        <vt:i4>7733356</vt:i4>
      </vt:variant>
      <vt:variant>
        <vt:i4>3</vt:i4>
      </vt:variant>
      <vt:variant>
        <vt:i4>0</vt:i4>
      </vt:variant>
      <vt:variant>
        <vt:i4>5</vt:i4>
      </vt:variant>
      <vt:variant>
        <vt:lpwstr>http://www.nbp.pl/home.aspx?f=/Kursy/kursy.htm</vt:lpwstr>
      </vt:variant>
      <vt:variant>
        <vt:lpwstr/>
      </vt:variant>
      <vt:variant>
        <vt:i4>2162696</vt:i4>
      </vt:variant>
      <vt:variant>
        <vt:i4>0</vt:i4>
      </vt:variant>
      <vt:variant>
        <vt:i4>0</vt:i4>
      </vt:variant>
      <vt:variant>
        <vt:i4>5</vt:i4>
      </vt:variant>
      <vt:variant>
        <vt:lpwstr>mailto:inwestycje@tarnobrzeski.pl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mnakielny</dc:creator>
  <cp:lastModifiedBy>Łukasz Piórek</cp:lastModifiedBy>
  <cp:revision>7</cp:revision>
  <cp:lastPrinted>2020-06-04T09:29:00Z</cp:lastPrinted>
  <dcterms:created xsi:type="dcterms:W3CDTF">2020-06-14T10:43:00Z</dcterms:created>
  <dcterms:modified xsi:type="dcterms:W3CDTF">2020-07-14T12:16:00Z</dcterms:modified>
</cp:coreProperties>
</file>